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540E1" w:rsidRPr="00C9712E" w:rsidRDefault="00D540E1" w:rsidP="00D540E1">
      <w:pPr>
        <w:rPr>
          <w:b/>
          <w:sz w:val="32"/>
          <w:szCs w:val="32"/>
        </w:rPr>
      </w:pPr>
      <w:r w:rsidRPr="00C9712E">
        <w:rPr>
          <w:b/>
          <w:sz w:val="32"/>
          <w:szCs w:val="32"/>
        </w:rPr>
        <w:t>Текстовая часть проекта межевания</w:t>
      </w:r>
    </w:p>
    <w:p w:rsidR="00D540E1" w:rsidRPr="00C9712E" w:rsidRDefault="00D540E1" w:rsidP="00D540E1">
      <w:pPr>
        <w:rPr>
          <w:b/>
          <w:sz w:val="32"/>
          <w:szCs w:val="32"/>
        </w:rPr>
      </w:pPr>
      <w:bookmarkStart w:id="0" w:name="_Toc34215166"/>
      <w:bookmarkStart w:id="1" w:name="_Toc44088504"/>
    </w:p>
    <w:p w:rsidR="00C9712E" w:rsidRPr="00C9712E" w:rsidRDefault="00D540E1" w:rsidP="00C9712E">
      <w:pPr>
        <w:rPr>
          <w:b/>
          <w:sz w:val="32"/>
          <w:szCs w:val="32"/>
        </w:rPr>
      </w:pPr>
      <w:r w:rsidRPr="00C9712E">
        <w:rPr>
          <w:b/>
          <w:sz w:val="32"/>
          <w:szCs w:val="32"/>
        </w:rPr>
        <w:t>1. Перечень и сведения о площади образуемых земельных учас</w:t>
      </w:r>
      <w:r w:rsidRPr="00C9712E">
        <w:rPr>
          <w:b/>
          <w:sz w:val="32"/>
          <w:szCs w:val="32"/>
        </w:rPr>
        <w:t>т</w:t>
      </w:r>
      <w:r w:rsidRPr="00C9712E">
        <w:rPr>
          <w:b/>
          <w:sz w:val="32"/>
          <w:szCs w:val="32"/>
        </w:rPr>
        <w:t>ков,</w:t>
      </w:r>
      <w:bookmarkEnd w:id="0"/>
      <w:bookmarkEnd w:id="1"/>
      <w:proofErr w:type="gramStart"/>
      <w:r w:rsidR="00C9712E" w:rsidRPr="00C9712E">
        <w:t xml:space="preserve"> </w:t>
      </w:r>
      <w:r w:rsidR="00C9712E" w:rsidRPr="00C9712E">
        <w:rPr>
          <w:b/>
          <w:sz w:val="32"/>
          <w:szCs w:val="32"/>
        </w:rPr>
        <w:t>,</w:t>
      </w:r>
      <w:proofErr w:type="gramEnd"/>
      <w:r w:rsidR="00C9712E" w:rsidRPr="00C9712E">
        <w:rPr>
          <w:b/>
          <w:sz w:val="32"/>
          <w:szCs w:val="32"/>
        </w:rPr>
        <w:t xml:space="preserve"> в том числе возможные способы их образования. </w:t>
      </w:r>
    </w:p>
    <w:p w:rsidR="00C9712E" w:rsidRPr="00C9712E" w:rsidRDefault="00C9712E" w:rsidP="00C9712E">
      <w:pPr>
        <w:ind w:firstLine="709"/>
        <w:rPr>
          <w:sz w:val="28"/>
          <w:szCs w:val="28"/>
        </w:rPr>
      </w:pPr>
      <w:r w:rsidRPr="00C9712E">
        <w:rPr>
          <w:sz w:val="28"/>
          <w:szCs w:val="28"/>
        </w:rPr>
        <w:t>Образуемые земельные участки – отсутствуют.</w:t>
      </w:r>
    </w:p>
    <w:p w:rsidR="00C9712E" w:rsidRPr="00C9712E" w:rsidRDefault="00C9712E" w:rsidP="00C9712E">
      <w:pPr>
        <w:rPr>
          <w:b/>
          <w:sz w:val="32"/>
          <w:szCs w:val="32"/>
        </w:rPr>
      </w:pPr>
      <w:r>
        <w:rPr>
          <w:b/>
          <w:sz w:val="32"/>
          <w:szCs w:val="32"/>
        </w:rPr>
        <w:t>2</w:t>
      </w:r>
      <w:r w:rsidRPr="00C9712E">
        <w:rPr>
          <w:b/>
          <w:sz w:val="32"/>
          <w:szCs w:val="32"/>
        </w:rPr>
        <w:t>. Перечень и сведения о площади образуемых земельных учас</w:t>
      </w:r>
      <w:r w:rsidRPr="00C9712E">
        <w:rPr>
          <w:b/>
          <w:sz w:val="32"/>
          <w:szCs w:val="32"/>
        </w:rPr>
        <w:t>т</w:t>
      </w:r>
      <w:r w:rsidRPr="00C9712E">
        <w:rPr>
          <w:b/>
          <w:sz w:val="32"/>
          <w:szCs w:val="32"/>
        </w:rPr>
        <w:t>ков, которые будут отнесены к терр</w:t>
      </w:r>
      <w:r w:rsidRPr="00C9712E">
        <w:rPr>
          <w:b/>
          <w:sz w:val="32"/>
          <w:szCs w:val="32"/>
        </w:rPr>
        <w:t>и</w:t>
      </w:r>
      <w:r w:rsidRPr="00C9712E">
        <w:rPr>
          <w:b/>
          <w:sz w:val="32"/>
          <w:szCs w:val="32"/>
        </w:rPr>
        <w:t>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r w:rsidR="00081797">
        <w:rPr>
          <w:b/>
          <w:sz w:val="32"/>
          <w:szCs w:val="32"/>
        </w:rPr>
        <w:t xml:space="preserve"> </w:t>
      </w:r>
      <w:bookmarkStart w:id="2" w:name="_GoBack"/>
      <w:bookmarkEnd w:id="2"/>
      <w:r w:rsidRPr="00C9712E">
        <w:rPr>
          <w:b/>
          <w:sz w:val="32"/>
          <w:szCs w:val="32"/>
        </w:rPr>
        <w:t>– отсутствуют.</w:t>
      </w:r>
    </w:p>
    <w:p w:rsidR="00D540E1" w:rsidRPr="00C9712E" w:rsidRDefault="00D540E1" w:rsidP="00D540E1">
      <w:pPr>
        <w:rPr>
          <w:sz w:val="28"/>
          <w:szCs w:val="28"/>
        </w:rPr>
      </w:pPr>
    </w:p>
    <w:p w:rsidR="00D540E1" w:rsidRPr="00C9712E" w:rsidRDefault="00C9712E" w:rsidP="00D540E1">
      <w:pPr>
        <w:rPr>
          <w:b/>
          <w:sz w:val="32"/>
          <w:szCs w:val="32"/>
        </w:rPr>
      </w:pPr>
      <w:r>
        <w:rPr>
          <w:b/>
          <w:sz w:val="32"/>
          <w:szCs w:val="32"/>
        </w:rPr>
        <w:t>3</w:t>
      </w:r>
      <w:r w:rsidR="00D540E1" w:rsidRPr="00C9712E">
        <w:rPr>
          <w:b/>
          <w:sz w:val="32"/>
          <w:szCs w:val="32"/>
        </w:rPr>
        <w:t>. Вид разрешенного использования образуемых земельных участков в соответствии с проектом планировки территории в случаях, предусмо</w:t>
      </w:r>
      <w:r w:rsidR="00D540E1" w:rsidRPr="00C9712E">
        <w:rPr>
          <w:b/>
          <w:sz w:val="32"/>
          <w:szCs w:val="32"/>
        </w:rPr>
        <w:t>т</w:t>
      </w:r>
      <w:r w:rsidR="00D540E1" w:rsidRPr="00C9712E">
        <w:rPr>
          <w:b/>
          <w:sz w:val="32"/>
          <w:szCs w:val="32"/>
        </w:rPr>
        <w:t>ренных Кодексом</w:t>
      </w:r>
    </w:p>
    <w:p w:rsidR="00D540E1" w:rsidRPr="005F6B3D" w:rsidRDefault="00D540E1" w:rsidP="00B57D17">
      <w:pPr>
        <w:spacing w:line="360" w:lineRule="auto"/>
        <w:ind w:firstLine="709"/>
        <w:rPr>
          <w:sz w:val="28"/>
          <w:szCs w:val="28"/>
        </w:rPr>
      </w:pPr>
      <w:r w:rsidRPr="00C9712E">
        <w:rPr>
          <w:sz w:val="28"/>
          <w:szCs w:val="28"/>
        </w:rPr>
        <w:t xml:space="preserve">Вид разрешенного использования для участка с кадастровым номером 56:44:0102001:1206 «Сельскохозяйственное использование» код 1.0 </w:t>
      </w:r>
      <w:r w:rsidR="00C9712E" w:rsidRPr="00C9712E">
        <w:rPr>
          <w:sz w:val="28"/>
          <w:szCs w:val="28"/>
        </w:rPr>
        <w:t>изменить на</w:t>
      </w:r>
      <w:r w:rsidRPr="00C9712E">
        <w:rPr>
          <w:sz w:val="28"/>
          <w:szCs w:val="28"/>
        </w:rPr>
        <w:t xml:space="preserve">  «Недропользование» код 6.1 (Приказ </w:t>
      </w:r>
      <w:proofErr w:type="spellStart"/>
      <w:r w:rsidRPr="00C9712E">
        <w:rPr>
          <w:sz w:val="28"/>
          <w:szCs w:val="28"/>
        </w:rPr>
        <w:t>Росреестра</w:t>
      </w:r>
      <w:proofErr w:type="spellEnd"/>
      <w:r w:rsidRPr="00C9712E">
        <w:rPr>
          <w:sz w:val="28"/>
          <w:szCs w:val="28"/>
        </w:rPr>
        <w:t xml:space="preserve"> от 10.11.2020 N </w:t>
      </w:r>
      <w:proofErr w:type="gramStart"/>
      <w:r w:rsidRPr="00C9712E">
        <w:rPr>
          <w:sz w:val="28"/>
          <w:szCs w:val="28"/>
        </w:rPr>
        <w:t>П</w:t>
      </w:r>
      <w:proofErr w:type="gramEnd"/>
      <w:r w:rsidRPr="00C9712E">
        <w:rPr>
          <w:sz w:val="28"/>
          <w:szCs w:val="28"/>
        </w:rPr>
        <w:t>/0412 "Об утверждении классификатора видов разрешенного использования земельных уч</w:t>
      </w:r>
      <w:r w:rsidRPr="00C9712E">
        <w:rPr>
          <w:sz w:val="28"/>
          <w:szCs w:val="28"/>
        </w:rPr>
        <w:t>а</w:t>
      </w:r>
      <w:r w:rsidRPr="00C9712E">
        <w:rPr>
          <w:sz w:val="28"/>
          <w:szCs w:val="28"/>
        </w:rPr>
        <w:t>стков" (Зарегистрировано в Минюсте России 15.12.2020 N 61482)</w:t>
      </w:r>
    </w:p>
    <w:sectPr w:rsidR="00D540E1" w:rsidRPr="005F6B3D" w:rsidSect="00722D53">
      <w:headerReference w:type="default" r:id="rId9"/>
      <w:footerReference w:type="default" r:id="rId10"/>
      <w:headerReference w:type="first" r:id="rId11"/>
      <w:footerReference w:type="first" r:id="rId12"/>
      <w:pgSz w:w="11906" w:h="16838"/>
      <w:pgMar w:top="403" w:right="849" w:bottom="1343" w:left="1418" w:header="147" w:footer="1287" w:gutter="0"/>
      <w:pgNumType w:start="1"/>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4D">
      <wne:acd wne:acdName="acd2"/>
    </wne:keymap>
    <wne:keymap wne:kcmPrimary="024E">
      <wne:acd wne:acdName="acd0"/>
    </wne:keymap>
    <wne:keymap wne:kcmPrimary="0253">
      <wne:acd wne:acdName="acd1"/>
    </wne:keymap>
  </wne:keymaps>
  <wne:toolbars>
    <wne:acdManifest>
      <wne:acdEntry wne:acdName="acd0"/>
      <wne:acdEntry wne:acdName="acd1"/>
      <wne:acdEntry wne:acdName="acd2"/>
    </wne:acdManifest>
  </wne:toolbars>
  <wne:acds>
    <wne:acd wne:argValue="AgAdBEMEPAQ1BEAEPgQyBDAEPQQ9BEsEOQQfBDUEQAQyBA==" wne:acdName="acd0" wne:fciIndexBasedOn="0065"/>
    <wne:acd wne:argValue="AQAAAEIA" wne:acdName="acd1" wne:fciIndexBasedOn="0065"/>
    <wne:acd wne:argValue="AgAcBDAEQAQ6BDgEQAQ+BDIEMAQ9BD0ESwQ5BCAAQQQ/BDgEQQQ+BDoEMQA=" wne:acdName="acd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DF0" w:rsidRDefault="00071DF0">
      <w:pPr>
        <w:spacing w:before="0" w:after="0"/>
      </w:pPr>
      <w:r>
        <w:separator/>
      </w:r>
    </w:p>
  </w:endnote>
  <w:endnote w:type="continuationSeparator" w:id="0">
    <w:p w:rsidR="00071DF0" w:rsidRDefault="00071DF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GOST type A">
    <w:panose1 w:val="020B0500000000000000"/>
    <w:charset w:val="CC"/>
    <w:family w:val="swiss"/>
    <w:pitch w:val="variable"/>
    <w:sig w:usb0="00000203" w:usb1="00000000" w:usb2="00000000" w:usb3="00000000" w:csb0="00000005" w:csb1="00000000"/>
  </w:font>
  <w:font w:name="Pragmatica">
    <w:altName w:val="Times New Roman"/>
    <w:charset w:val="00"/>
    <w:family w:val="auto"/>
    <w:pitch w:val="variable"/>
    <w:sig w:usb0="00000001" w:usb1="00000000" w:usb2="00000000" w:usb3="00000000" w:csb0="00000005" w:csb1="00000000"/>
  </w:font>
  <w:font w:name="Journal">
    <w:charset w:val="00"/>
    <w:family w:val="auto"/>
    <w:pitch w:val="variable"/>
    <w:sig w:usb0="00000203" w:usb1="00000000" w:usb2="00000000" w:usb3="00000000" w:csb0="00000005" w:csb1="00000000"/>
  </w:font>
  <w:font w:name="ISOCPEUR">
    <w:panose1 w:val="020B0604020202020204"/>
    <w:charset w:val="CC"/>
    <w:family w:val="swiss"/>
    <w:pitch w:val="variable"/>
    <w:sig w:usb0="00000287" w:usb1="00000000" w:usb2="00000000" w:usb3="00000000" w:csb0="0000009F" w:csb1="00000000"/>
  </w:font>
  <w:font w:name="TimesNewRomanPSMT">
    <w:altName w:val="Arial Unicode MS"/>
    <w:panose1 w:val="00000000000000000000"/>
    <w:charset w:val="81"/>
    <w:family w:val="auto"/>
    <w:notTrueType/>
    <w:pitch w:val="default"/>
    <w:sig w:usb0="00000203" w:usb1="09070000" w:usb2="00000010" w:usb3="00000000" w:csb0="000A0005" w:csb1="00000000"/>
  </w:font>
  <w:font w:name="GOST 2.304 type A">
    <w:altName w:val="Microsoft YaHei"/>
    <w:charset w:val="CC"/>
    <w:family w:val="swiss"/>
    <w:pitch w:val="variable"/>
    <w:sig w:usb0="80000227" w:usb1="00000048" w:usb2="00000000" w:usb3="00000000" w:csb0="00000005" w:csb1="00000000"/>
  </w:font>
  <w:font w:name="GOST type B">
    <w:panose1 w:val="020B0500000000000000"/>
    <w:charset w:val="CC"/>
    <w:family w:val="swiss"/>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17" w:rsidRDefault="00B57D17">
    <w:pPr>
      <w:pStyle w:val="af2"/>
      <w:tabs>
        <w:tab w:val="left" w:pos="7815"/>
      </w:tabs>
      <w:rPr>
        <w:lang w:val="ru-RU"/>
      </w:rPr>
    </w:pPr>
    <w:r>
      <w:rPr>
        <w:noProof/>
        <w:lang w:eastAsia="ru-RU"/>
      </w:rPr>
      <w:pict>
        <v:shapetype id="_x0000_t202" coordsize="21600,21600" o:spt="202" path="m,l,21600r21600,l21600,xe">
          <v:stroke joinstyle="miter"/>
          <v:path gradientshapeok="t" o:connecttype="rect"/>
        </v:shapetype>
        <v:shape id="_x0000_s2095" type="#_x0000_t202" style="position:absolute;left:0;text-align:left;margin-left:55.3pt;margin-top:780.75pt;width:524.3pt;height:43.4pt;z-index:251661312;mso-wrap-distance-left:0;mso-wrap-distance-right:0;mso-position-horizontal-relative:page;mso-position-vertical-relative:page" stroked="f">
          <v:fill opacity="0" color2="black"/>
          <v:textbox style="mso-next-textbox:#_x0000_s2095" inset="0,0,0,0">
            <w:txbxContent>
              <w:tbl>
                <w:tblPr>
                  <w:tblW w:w="10490" w:type="dxa"/>
                  <w:tblLayout w:type="fixed"/>
                  <w:tblCellMar>
                    <w:left w:w="0" w:type="dxa"/>
                    <w:right w:w="0" w:type="dxa"/>
                  </w:tblCellMar>
                  <w:tblLook w:val="0000" w:firstRow="0" w:lastRow="0" w:firstColumn="0" w:lastColumn="0" w:noHBand="0" w:noVBand="0"/>
                </w:tblPr>
                <w:tblGrid>
                  <w:gridCol w:w="620"/>
                  <w:gridCol w:w="604"/>
                  <w:gridCol w:w="665"/>
                  <w:gridCol w:w="604"/>
                  <w:gridCol w:w="907"/>
                  <w:gridCol w:w="604"/>
                  <w:gridCol w:w="5919"/>
                  <w:gridCol w:w="567"/>
                </w:tblGrid>
                <w:tr w:rsidR="00B57D17">
                  <w:trPr>
                    <w:cantSplit/>
                    <w:trHeight w:hRule="exact" w:val="284"/>
                  </w:trPr>
                  <w:tc>
                    <w:tcPr>
                      <w:tcW w:w="620" w:type="dxa"/>
                      <w:tcBorders>
                        <w:top w:val="single" w:sz="8" w:space="0" w:color="000000"/>
                        <w:bottom w:val="single" w:sz="4" w:space="0" w:color="000000"/>
                      </w:tcBorders>
                      <w:shd w:val="clear" w:color="auto" w:fill="auto"/>
                      <w:vAlign w:val="center"/>
                    </w:tcPr>
                    <w:p w:rsidR="00B57D17" w:rsidRDefault="00B57D17">
                      <w:pPr>
                        <w:pStyle w:val="aff0"/>
                        <w:snapToGrid w:val="0"/>
                      </w:pPr>
                    </w:p>
                  </w:tc>
                  <w:tc>
                    <w:tcPr>
                      <w:tcW w:w="604" w:type="dxa"/>
                      <w:tcBorders>
                        <w:top w:val="single" w:sz="8" w:space="0" w:color="000000"/>
                        <w:left w:val="single" w:sz="8" w:space="0" w:color="000000"/>
                        <w:bottom w:val="single" w:sz="4" w:space="0" w:color="000000"/>
                      </w:tcBorders>
                      <w:shd w:val="clear" w:color="auto" w:fill="auto"/>
                      <w:vAlign w:val="center"/>
                    </w:tcPr>
                    <w:p w:rsidR="00B57D17" w:rsidRDefault="00B57D17">
                      <w:pPr>
                        <w:pStyle w:val="aff0"/>
                        <w:snapToGrid w:val="0"/>
                      </w:pPr>
                    </w:p>
                  </w:tc>
                  <w:tc>
                    <w:tcPr>
                      <w:tcW w:w="665" w:type="dxa"/>
                      <w:tcBorders>
                        <w:top w:val="single" w:sz="8" w:space="0" w:color="000000"/>
                        <w:left w:val="single" w:sz="8" w:space="0" w:color="000000"/>
                        <w:bottom w:val="single" w:sz="4" w:space="0" w:color="000000"/>
                        <w:right w:val="single" w:sz="4" w:space="0" w:color="auto"/>
                      </w:tcBorders>
                      <w:shd w:val="clear" w:color="auto" w:fill="auto"/>
                      <w:vAlign w:val="center"/>
                    </w:tcPr>
                    <w:p w:rsidR="00B57D17" w:rsidRDefault="00B57D17">
                      <w:pPr>
                        <w:pStyle w:val="aff0"/>
                        <w:snapToGrid w:val="0"/>
                      </w:pPr>
                    </w:p>
                  </w:tc>
                  <w:tc>
                    <w:tcPr>
                      <w:tcW w:w="604" w:type="dxa"/>
                      <w:tcBorders>
                        <w:top w:val="single" w:sz="8" w:space="0" w:color="000000"/>
                        <w:left w:val="single" w:sz="4" w:space="0" w:color="auto"/>
                        <w:bottom w:val="single" w:sz="4" w:space="0" w:color="000000"/>
                      </w:tcBorders>
                      <w:shd w:val="clear" w:color="auto" w:fill="auto"/>
                      <w:vAlign w:val="center"/>
                    </w:tcPr>
                    <w:p w:rsidR="00B57D17" w:rsidRDefault="00B57D17">
                      <w:pPr>
                        <w:pStyle w:val="aff0"/>
                        <w:snapToGrid w:val="0"/>
                      </w:pPr>
                    </w:p>
                  </w:tc>
                  <w:tc>
                    <w:tcPr>
                      <w:tcW w:w="907" w:type="dxa"/>
                      <w:tcBorders>
                        <w:top w:val="single" w:sz="8" w:space="0" w:color="000000"/>
                        <w:left w:val="single" w:sz="8" w:space="0" w:color="000000"/>
                        <w:bottom w:val="single" w:sz="4" w:space="0" w:color="000000"/>
                      </w:tcBorders>
                      <w:shd w:val="clear" w:color="auto" w:fill="auto"/>
                      <w:vAlign w:val="center"/>
                    </w:tcPr>
                    <w:p w:rsidR="00B57D17" w:rsidRDefault="00B57D17">
                      <w:pPr>
                        <w:pStyle w:val="aff0"/>
                        <w:snapToGrid w:val="0"/>
                      </w:pPr>
                    </w:p>
                  </w:tc>
                  <w:tc>
                    <w:tcPr>
                      <w:tcW w:w="604" w:type="dxa"/>
                      <w:tcBorders>
                        <w:top w:val="single" w:sz="8" w:space="0" w:color="000000"/>
                        <w:left w:val="single" w:sz="8" w:space="0" w:color="000000"/>
                        <w:bottom w:val="single" w:sz="4" w:space="0" w:color="000000"/>
                      </w:tcBorders>
                      <w:shd w:val="clear" w:color="auto" w:fill="auto"/>
                      <w:vAlign w:val="center"/>
                    </w:tcPr>
                    <w:p w:rsidR="00B57D17" w:rsidRDefault="00B57D17">
                      <w:pPr>
                        <w:pStyle w:val="aff0"/>
                        <w:snapToGrid w:val="0"/>
                      </w:pPr>
                    </w:p>
                  </w:tc>
                  <w:tc>
                    <w:tcPr>
                      <w:tcW w:w="5919" w:type="dxa"/>
                      <w:vMerge w:val="restart"/>
                      <w:tcBorders>
                        <w:top w:val="single" w:sz="8" w:space="0" w:color="000000"/>
                        <w:left w:val="single" w:sz="8" w:space="0" w:color="000000"/>
                        <w:bottom w:val="single" w:sz="8" w:space="0" w:color="000000"/>
                      </w:tcBorders>
                      <w:shd w:val="clear" w:color="auto" w:fill="auto"/>
                      <w:vAlign w:val="center"/>
                    </w:tcPr>
                    <w:p w:rsidR="00B57D17" w:rsidRPr="00D76CD7" w:rsidRDefault="005335FA" w:rsidP="00175E87">
                      <w:pPr>
                        <w:pStyle w:val="aff"/>
                        <w:snapToGrid w:val="0"/>
                        <w:rPr>
                          <w:rFonts w:ascii="Arial" w:hAnsi="Arial" w:cs="Arial"/>
                        </w:rPr>
                      </w:pPr>
                      <w:r w:rsidRPr="005335FA">
                        <w:rPr>
                          <w:rFonts w:ascii="Times New Roman" w:hAnsi="Times New Roman"/>
                          <w:b/>
                          <w:i w:val="0"/>
                        </w:rPr>
                        <w:t xml:space="preserve">ПБА-004.20-ПМ </w:t>
                      </w:r>
                      <w:proofErr w:type="gramStart"/>
                      <w:r w:rsidRPr="000F14CF">
                        <w:rPr>
                          <w:rFonts w:ascii="Times New Roman" w:hAnsi="Times New Roman"/>
                          <w:b/>
                          <w:i w:val="0"/>
                        </w:rPr>
                        <w:t>-</w:t>
                      </w:r>
                      <w:r>
                        <w:rPr>
                          <w:rFonts w:ascii="Times New Roman" w:hAnsi="Times New Roman"/>
                          <w:b/>
                          <w:i w:val="0"/>
                        </w:rPr>
                        <w:t>Т</w:t>
                      </w:r>
                      <w:proofErr w:type="gramEnd"/>
                      <w:r>
                        <w:rPr>
                          <w:rFonts w:ascii="Times New Roman" w:hAnsi="Times New Roman"/>
                          <w:b/>
                          <w:i w:val="0"/>
                        </w:rPr>
                        <w:t>Ч</w:t>
                      </w:r>
                    </w:p>
                  </w:tc>
                  <w:tc>
                    <w:tcPr>
                      <w:tcW w:w="567" w:type="dxa"/>
                      <w:tcBorders>
                        <w:top w:val="single" w:sz="8" w:space="0" w:color="000000"/>
                        <w:left w:val="single" w:sz="8" w:space="0" w:color="000000"/>
                        <w:bottom w:val="single" w:sz="8" w:space="0" w:color="000000"/>
                      </w:tcBorders>
                      <w:shd w:val="clear" w:color="auto" w:fill="auto"/>
                      <w:vAlign w:val="center"/>
                    </w:tcPr>
                    <w:p w:rsidR="00B57D17" w:rsidRDefault="00B57D17">
                      <w:pPr>
                        <w:pStyle w:val="aff0"/>
                        <w:snapToGrid w:val="0"/>
                      </w:pPr>
                      <w:r>
                        <w:t>Лист</w:t>
                      </w:r>
                    </w:p>
                  </w:tc>
                </w:tr>
                <w:tr w:rsidR="00B57D17">
                  <w:trPr>
                    <w:cantSplit/>
                    <w:trHeight w:hRule="exact" w:val="284"/>
                  </w:trPr>
                  <w:tc>
                    <w:tcPr>
                      <w:tcW w:w="620" w:type="dxa"/>
                      <w:tcBorders>
                        <w:top w:val="single" w:sz="4" w:space="0" w:color="000000"/>
                        <w:bottom w:val="single" w:sz="8" w:space="0" w:color="000000"/>
                      </w:tcBorders>
                      <w:shd w:val="clear" w:color="auto" w:fill="auto"/>
                      <w:vAlign w:val="center"/>
                    </w:tcPr>
                    <w:p w:rsidR="00B57D17" w:rsidRDefault="00B57D17">
                      <w:pPr>
                        <w:pStyle w:val="aff0"/>
                        <w:snapToGrid w:val="0"/>
                        <w:rPr>
                          <w:rFonts w:ascii="GOST 2.304 type A" w:hAnsi="GOST 2.304 type A"/>
                          <w:b/>
                          <w:bCs/>
                        </w:rPr>
                      </w:pPr>
                    </w:p>
                  </w:tc>
                  <w:tc>
                    <w:tcPr>
                      <w:tcW w:w="604" w:type="dxa"/>
                      <w:tcBorders>
                        <w:top w:val="single" w:sz="4" w:space="0" w:color="000000"/>
                        <w:left w:val="single" w:sz="8" w:space="0" w:color="000000"/>
                        <w:bottom w:val="single" w:sz="8" w:space="0" w:color="000000"/>
                      </w:tcBorders>
                      <w:shd w:val="clear" w:color="auto" w:fill="auto"/>
                      <w:vAlign w:val="center"/>
                    </w:tcPr>
                    <w:p w:rsidR="00B57D17" w:rsidRDefault="00B57D17">
                      <w:pPr>
                        <w:pStyle w:val="aff0"/>
                        <w:snapToGrid w:val="0"/>
                      </w:pPr>
                    </w:p>
                  </w:tc>
                  <w:tc>
                    <w:tcPr>
                      <w:tcW w:w="665" w:type="dxa"/>
                      <w:tcBorders>
                        <w:top w:val="single" w:sz="4" w:space="0" w:color="000000"/>
                        <w:left w:val="single" w:sz="8" w:space="0" w:color="000000"/>
                        <w:bottom w:val="single" w:sz="8" w:space="0" w:color="000000"/>
                        <w:right w:val="single" w:sz="4" w:space="0" w:color="auto"/>
                      </w:tcBorders>
                      <w:shd w:val="clear" w:color="auto" w:fill="auto"/>
                      <w:vAlign w:val="center"/>
                    </w:tcPr>
                    <w:p w:rsidR="00B57D17" w:rsidRDefault="00B57D17">
                      <w:pPr>
                        <w:pStyle w:val="aff0"/>
                        <w:snapToGrid w:val="0"/>
                      </w:pPr>
                    </w:p>
                  </w:tc>
                  <w:tc>
                    <w:tcPr>
                      <w:tcW w:w="604" w:type="dxa"/>
                      <w:tcBorders>
                        <w:top w:val="single" w:sz="4" w:space="0" w:color="000000"/>
                        <w:left w:val="single" w:sz="4" w:space="0" w:color="auto"/>
                        <w:bottom w:val="single" w:sz="8" w:space="0" w:color="000000"/>
                      </w:tcBorders>
                      <w:shd w:val="clear" w:color="auto" w:fill="auto"/>
                      <w:vAlign w:val="center"/>
                    </w:tcPr>
                    <w:p w:rsidR="00B57D17" w:rsidRDefault="00B57D17">
                      <w:pPr>
                        <w:pStyle w:val="aff0"/>
                        <w:snapToGrid w:val="0"/>
                      </w:pPr>
                    </w:p>
                  </w:tc>
                  <w:tc>
                    <w:tcPr>
                      <w:tcW w:w="907" w:type="dxa"/>
                      <w:tcBorders>
                        <w:top w:val="single" w:sz="4" w:space="0" w:color="000000"/>
                        <w:left w:val="single" w:sz="8" w:space="0" w:color="000000"/>
                        <w:bottom w:val="single" w:sz="8" w:space="0" w:color="000000"/>
                      </w:tcBorders>
                      <w:shd w:val="clear" w:color="auto" w:fill="auto"/>
                      <w:vAlign w:val="center"/>
                    </w:tcPr>
                    <w:p w:rsidR="00B57D17" w:rsidRDefault="00B57D17">
                      <w:pPr>
                        <w:pStyle w:val="aff0"/>
                        <w:snapToGrid w:val="0"/>
                      </w:pPr>
                    </w:p>
                  </w:tc>
                  <w:tc>
                    <w:tcPr>
                      <w:tcW w:w="604" w:type="dxa"/>
                      <w:tcBorders>
                        <w:top w:val="single" w:sz="4" w:space="0" w:color="000000"/>
                        <w:left w:val="single" w:sz="8" w:space="0" w:color="000000"/>
                        <w:bottom w:val="single" w:sz="8" w:space="0" w:color="000000"/>
                      </w:tcBorders>
                      <w:shd w:val="clear" w:color="auto" w:fill="auto"/>
                      <w:vAlign w:val="center"/>
                    </w:tcPr>
                    <w:p w:rsidR="00B57D17" w:rsidRDefault="00B57D17">
                      <w:pPr>
                        <w:pStyle w:val="aff0"/>
                        <w:snapToGrid w:val="0"/>
                      </w:pPr>
                    </w:p>
                  </w:tc>
                  <w:tc>
                    <w:tcPr>
                      <w:tcW w:w="5919" w:type="dxa"/>
                      <w:vMerge/>
                      <w:tcBorders>
                        <w:top w:val="single" w:sz="8" w:space="0" w:color="000000"/>
                        <w:left w:val="single" w:sz="8" w:space="0" w:color="000000"/>
                        <w:bottom w:val="single" w:sz="8" w:space="0" w:color="000000"/>
                      </w:tcBorders>
                      <w:shd w:val="clear" w:color="auto" w:fill="auto"/>
                      <w:vAlign w:val="center"/>
                    </w:tcPr>
                    <w:p w:rsidR="00B57D17" w:rsidRDefault="00B57D17">
                      <w:pPr>
                        <w:snapToGrid w:val="0"/>
                      </w:pPr>
                    </w:p>
                  </w:tc>
                  <w:tc>
                    <w:tcPr>
                      <w:tcW w:w="567" w:type="dxa"/>
                      <w:vMerge w:val="restart"/>
                      <w:tcBorders>
                        <w:top w:val="single" w:sz="8" w:space="0" w:color="000000"/>
                        <w:left w:val="single" w:sz="8" w:space="0" w:color="000000"/>
                        <w:bottom w:val="single" w:sz="8" w:space="0" w:color="000000"/>
                      </w:tcBorders>
                      <w:shd w:val="clear" w:color="auto" w:fill="auto"/>
                      <w:vAlign w:val="center"/>
                    </w:tcPr>
                    <w:p w:rsidR="00B57D17" w:rsidRDefault="00B57D17">
                      <w:pPr>
                        <w:pStyle w:val="aff0"/>
                        <w:snapToGrid w:val="0"/>
                      </w:pPr>
                      <w:r>
                        <w:rPr>
                          <w:rStyle w:val="a4"/>
                          <w:sz w:val="24"/>
                        </w:rPr>
                        <w:fldChar w:fldCharType="begin"/>
                      </w:r>
                      <w:r>
                        <w:rPr>
                          <w:rStyle w:val="a4"/>
                          <w:sz w:val="24"/>
                        </w:rPr>
                        <w:instrText xml:space="preserve"> PAGE </w:instrText>
                      </w:r>
                      <w:r>
                        <w:rPr>
                          <w:rStyle w:val="a4"/>
                          <w:sz w:val="24"/>
                        </w:rPr>
                        <w:fldChar w:fldCharType="separate"/>
                      </w:r>
                      <w:r w:rsidR="00C9712E">
                        <w:rPr>
                          <w:rStyle w:val="a4"/>
                          <w:noProof/>
                          <w:sz w:val="24"/>
                        </w:rPr>
                        <w:t>2</w:t>
                      </w:r>
                      <w:r>
                        <w:rPr>
                          <w:rStyle w:val="a4"/>
                          <w:sz w:val="24"/>
                        </w:rPr>
                        <w:fldChar w:fldCharType="end"/>
                      </w:r>
                    </w:p>
                  </w:tc>
                </w:tr>
                <w:tr w:rsidR="00B57D17">
                  <w:trPr>
                    <w:cantSplit/>
                    <w:trHeight w:hRule="exact" w:val="284"/>
                  </w:trPr>
                  <w:tc>
                    <w:tcPr>
                      <w:tcW w:w="620" w:type="dxa"/>
                      <w:tcBorders>
                        <w:top w:val="single" w:sz="8" w:space="0" w:color="000000"/>
                        <w:bottom w:val="single" w:sz="8" w:space="0" w:color="000000"/>
                      </w:tcBorders>
                      <w:shd w:val="clear" w:color="auto" w:fill="auto"/>
                      <w:vAlign w:val="center"/>
                    </w:tcPr>
                    <w:p w:rsidR="00B57D17" w:rsidRPr="0069787D" w:rsidRDefault="00B57D17">
                      <w:pPr>
                        <w:pStyle w:val="aff0"/>
                        <w:snapToGrid w:val="0"/>
                        <w:rPr>
                          <w:sz w:val="18"/>
                          <w:szCs w:val="18"/>
                        </w:rPr>
                      </w:pPr>
                      <w:r w:rsidRPr="0069787D">
                        <w:rPr>
                          <w:sz w:val="18"/>
                          <w:szCs w:val="18"/>
                        </w:rPr>
                        <w:t>Изм</w:t>
                      </w:r>
                    </w:p>
                  </w:tc>
                  <w:tc>
                    <w:tcPr>
                      <w:tcW w:w="604"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pPr>
                        <w:pStyle w:val="aff0"/>
                        <w:snapToGrid w:val="0"/>
                        <w:rPr>
                          <w:sz w:val="18"/>
                          <w:szCs w:val="18"/>
                        </w:rPr>
                      </w:pPr>
                      <w:proofErr w:type="spellStart"/>
                      <w:r w:rsidRPr="0069787D">
                        <w:rPr>
                          <w:sz w:val="18"/>
                          <w:szCs w:val="18"/>
                        </w:rPr>
                        <w:t>Кол</w:t>
                      </w:r>
                      <w:proofErr w:type="gramStart"/>
                      <w:r w:rsidRPr="0069787D">
                        <w:rPr>
                          <w:sz w:val="18"/>
                          <w:szCs w:val="18"/>
                        </w:rPr>
                        <w:t>.у</w:t>
                      </w:r>
                      <w:proofErr w:type="gramEnd"/>
                      <w:r w:rsidRPr="0069787D">
                        <w:rPr>
                          <w:sz w:val="18"/>
                          <w:szCs w:val="18"/>
                        </w:rPr>
                        <w:t>ч</w:t>
                      </w:r>
                      <w:proofErr w:type="spellEnd"/>
                    </w:p>
                  </w:tc>
                  <w:tc>
                    <w:tcPr>
                      <w:tcW w:w="665" w:type="dxa"/>
                      <w:tcBorders>
                        <w:top w:val="single" w:sz="8" w:space="0" w:color="000000"/>
                        <w:left w:val="single" w:sz="8" w:space="0" w:color="000000"/>
                        <w:bottom w:val="single" w:sz="8" w:space="0" w:color="000000"/>
                        <w:right w:val="single" w:sz="4" w:space="0" w:color="auto"/>
                      </w:tcBorders>
                      <w:shd w:val="clear" w:color="auto" w:fill="auto"/>
                      <w:vAlign w:val="center"/>
                    </w:tcPr>
                    <w:p w:rsidR="00B57D17" w:rsidRPr="0069787D" w:rsidRDefault="00B57D17">
                      <w:pPr>
                        <w:pStyle w:val="aff0"/>
                        <w:snapToGrid w:val="0"/>
                        <w:rPr>
                          <w:sz w:val="18"/>
                          <w:szCs w:val="18"/>
                        </w:rPr>
                      </w:pPr>
                      <w:r w:rsidRPr="0069787D">
                        <w:rPr>
                          <w:sz w:val="18"/>
                          <w:szCs w:val="18"/>
                        </w:rPr>
                        <w:t>Лист</w:t>
                      </w:r>
                    </w:p>
                  </w:tc>
                  <w:tc>
                    <w:tcPr>
                      <w:tcW w:w="604" w:type="dxa"/>
                      <w:tcBorders>
                        <w:top w:val="single" w:sz="8" w:space="0" w:color="000000"/>
                        <w:left w:val="single" w:sz="4" w:space="0" w:color="auto"/>
                        <w:bottom w:val="single" w:sz="8" w:space="0" w:color="000000"/>
                      </w:tcBorders>
                      <w:shd w:val="clear" w:color="auto" w:fill="auto"/>
                      <w:vAlign w:val="center"/>
                    </w:tcPr>
                    <w:p w:rsidR="00B57D17" w:rsidRPr="0069787D" w:rsidRDefault="00B57D17" w:rsidP="00343457">
                      <w:pPr>
                        <w:pStyle w:val="aff0"/>
                        <w:snapToGrid w:val="0"/>
                        <w:rPr>
                          <w:sz w:val="18"/>
                          <w:szCs w:val="18"/>
                        </w:rPr>
                      </w:pPr>
                      <w:r w:rsidRPr="0069787D">
                        <w:rPr>
                          <w:sz w:val="18"/>
                          <w:szCs w:val="18"/>
                        </w:rPr>
                        <w:t>№док</w:t>
                      </w:r>
                    </w:p>
                  </w:tc>
                  <w:tc>
                    <w:tcPr>
                      <w:tcW w:w="907"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pPr>
                        <w:pStyle w:val="aff0"/>
                        <w:snapToGrid w:val="0"/>
                        <w:rPr>
                          <w:sz w:val="18"/>
                          <w:szCs w:val="18"/>
                        </w:rPr>
                      </w:pPr>
                      <w:r w:rsidRPr="0069787D">
                        <w:rPr>
                          <w:sz w:val="18"/>
                          <w:szCs w:val="18"/>
                        </w:rPr>
                        <w:t>Подп.</w:t>
                      </w:r>
                    </w:p>
                  </w:tc>
                  <w:tc>
                    <w:tcPr>
                      <w:tcW w:w="604"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pPr>
                        <w:pStyle w:val="aff0"/>
                        <w:snapToGrid w:val="0"/>
                        <w:rPr>
                          <w:sz w:val="18"/>
                          <w:szCs w:val="18"/>
                        </w:rPr>
                      </w:pPr>
                      <w:r w:rsidRPr="0069787D">
                        <w:rPr>
                          <w:sz w:val="18"/>
                          <w:szCs w:val="18"/>
                        </w:rPr>
                        <w:t>Дата</w:t>
                      </w:r>
                    </w:p>
                  </w:tc>
                  <w:tc>
                    <w:tcPr>
                      <w:tcW w:w="5919" w:type="dxa"/>
                      <w:vMerge/>
                      <w:tcBorders>
                        <w:top w:val="single" w:sz="8" w:space="0" w:color="000000"/>
                        <w:left w:val="single" w:sz="8" w:space="0" w:color="000000"/>
                        <w:bottom w:val="single" w:sz="8" w:space="0" w:color="000000"/>
                      </w:tcBorders>
                      <w:shd w:val="clear" w:color="auto" w:fill="auto"/>
                      <w:vAlign w:val="center"/>
                    </w:tcPr>
                    <w:p w:rsidR="00B57D17" w:rsidRDefault="00B57D17">
                      <w:pPr>
                        <w:snapToGrid w:val="0"/>
                      </w:pPr>
                    </w:p>
                  </w:tc>
                  <w:tc>
                    <w:tcPr>
                      <w:tcW w:w="567" w:type="dxa"/>
                      <w:vMerge/>
                      <w:tcBorders>
                        <w:top w:val="single" w:sz="8" w:space="0" w:color="000000"/>
                        <w:left w:val="single" w:sz="8" w:space="0" w:color="000000"/>
                        <w:bottom w:val="single" w:sz="8" w:space="0" w:color="000000"/>
                      </w:tcBorders>
                      <w:shd w:val="clear" w:color="auto" w:fill="auto"/>
                      <w:vAlign w:val="center"/>
                    </w:tcPr>
                    <w:p w:rsidR="00B57D17" w:rsidRDefault="00B57D17">
                      <w:pPr>
                        <w:snapToGrid w:val="0"/>
                      </w:pPr>
                    </w:p>
                  </w:tc>
                </w:tr>
              </w:tbl>
              <w:p w:rsidR="00B57D17" w:rsidRDefault="00B57D17" w:rsidP="001D157B">
                <w:r>
                  <w:t xml:space="preserve"> </w:t>
                </w:r>
              </w:p>
            </w:txbxContent>
          </v:textbox>
          <w10:wrap type="square" side="largest"/>
          <w10:anchorlock/>
        </v:shape>
      </w:pict>
    </w:r>
    <w:r>
      <w:pict>
        <v:shape id="_x0000_s2066" type="#_x0000_t202" style="position:absolute;left:0;text-align:left;margin-left:27.05pt;margin-top:574.1pt;width:28.2pt;height:254pt;z-index:-251657216;mso-wrap-distance-left:0;mso-wrap-distance-right:0;mso-position-horizontal-relative:page;mso-position-vertical-relative:page" stroked="f">
          <v:fill opacity="0" color2="black"/>
          <v:textbox style="mso-next-textbox:#_x0000_s2066" inset="0,0,0,0">
            <w:txbxContent>
              <w:tbl>
                <w:tblPr>
                  <w:tblW w:w="0" w:type="auto"/>
                  <w:tblInd w:w="108" w:type="dxa"/>
                  <w:tblLayout w:type="fixed"/>
                  <w:tblLook w:val="0000" w:firstRow="0" w:lastRow="0" w:firstColumn="0" w:lastColumn="0" w:noHBand="0" w:noVBand="0"/>
                </w:tblPr>
                <w:tblGrid>
                  <w:gridCol w:w="284"/>
                  <w:gridCol w:w="284"/>
                </w:tblGrid>
                <w:tr w:rsidR="00B57D17">
                  <w:trPr>
                    <w:cantSplit/>
                    <w:trHeight w:hRule="exact" w:val="1474"/>
                  </w:trPr>
                  <w:tc>
                    <w:tcPr>
                      <w:tcW w:w="284" w:type="dxa"/>
                      <w:tcBorders>
                        <w:top w:val="single" w:sz="8" w:space="0" w:color="000000"/>
                        <w:left w:val="single" w:sz="8" w:space="0" w:color="000000"/>
                        <w:bottom w:val="single" w:sz="8" w:space="0" w:color="000000"/>
                      </w:tcBorders>
                      <w:shd w:val="clear" w:color="auto" w:fill="auto"/>
                      <w:textDirection w:val="btLr"/>
                      <w:vAlign w:val="center"/>
                    </w:tcPr>
                    <w:p w:rsidR="00B57D17" w:rsidRDefault="00B57D17" w:rsidP="00B3321B">
                      <w:pPr>
                        <w:pStyle w:val="afff"/>
                      </w:pPr>
                      <w:proofErr w:type="spellStart"/>
                      <w:r>
                        <w:t>Взам</w:t>
                      </w:r>
                      <w:proofErr w:type="spellEnd"/>
                      <w:r>
                        <w:t xml:space="preserve">. </w:t>
                      </w:r>
                      <w:proofErr w:type="spellStart"/>
                      <w:proofErr w:type="gramStart"/>
                      <w:r>
                        <w:t>Инв</w:t>
                      </w:r>
                      <w:proofErr w:type="spellEnd"/>
                      <w:proofErr w:type="gramEnd"/>
                      <w:r>
                        <w:t xml:space="preserve"> №</w:t>
                      </w:r>
                    </w:p>
                  </w:tc>
                  <w:tc>
                    <w:tcPr>
                      <w:tcW w:w="284" w:type="dxa"/>
                      <w:tcBorders>
                        <w:top w:val="single" w:sz="8" w:space="0" w:color="000000"/>
                        <w:left w:val="single" w:sz="8" w:space="0" w:color="000000"/>
                        <w:bottom w:val="single" w:sz="8" w:space="0" w:color="000000"/>
                      </w:tcBorders>
                      <w:shd w:val="clear" w:color="auto" w:fill="auto"/>
                      <w:vAlign w:val="center"/>
                    </w:tcPr>
                    <w:p w:rsidR="00B57D17" w:rsidRPr="00B568E7" w:rsidRDefault="00B57D17">
                      <w:pPr>
                        <w:pStyle w:val="af2"/>
                        <w:tabs>
                          <w:tab w:val="left" w:pos="7815"/>
                        </w:tabs>
                        <w:snapToGrid w:val="0"/>
                        <w:jc w:val="center"/>
                        <w:rPr>
                          <w:lang w:val="ru-RU"/>
                        </w:rPr>
                      </w:pPr>
                    </w:p>
                  </w:tc>
                </w:tr>
                <w:tr w:rsidR="00B57D17">
                  <w:trPr>
                    <w:cantSplit/>
                    <w:trHeight w:hRule="exact" w:val="2041"/>
                  </w:trPr>
                  <w:tc>
                    <w:tcPr>
                      <w:tcW w:w="284" w:type="dxa"/>
                      <w:tcBorders>
                        <w:top w:val="single" w:sz="8" w:space="0" w:color="000000"/>
                        <w:left w:val="single" w:sz="8" w:space="0" w:color="000000"/>
                        <w:bottom w:val="single" w:sz="8" w:space="0" w:color="000000"/>
                      </w:tcBorders>
                      <w:shd w:val="clear" w:color="auto" w:fill="auto"/>
                      <w:textDirection w:val="btLr"/>
                      <w:vAlign w:val="center"/>
                    </w:tcPr>
                    <w:p w:rsidR="00B57D17" w:rsidRDefault="00B57D17" w:rsidP="00B3321B">
                      <w:pPr>
                        <w:pStyle w:val="afff"/>
                      </w:pPr>
                      <w:r>
                        <w:t>Подпись и дата</w:t>
                      </w:r>
                    </w:p>
                  </w:tc>
                  <w:tc>
                    <w:tcPr>
                      <w:tcW w:w="284" w:type="dxa"/>
                      <w:tcBorders>
                        <w:top w:val="single" w:sz="8" w:space="0" w:color="000000"/>
                        <w:left w:val="single" w:sz="8" w:space="0" w:color="000000"/>
                        <w:bottom w:val="single" w:sz="8" w:space="0" w:color="000000"/>
                      </w:tcBorders>
                      <w:shd w:val="clear" w:color="auto" w:fill="auto"/>
                      <w:vAlign w:val="center"/>
                    </w:tcPr>
                    <w:p w:rsidR="00B57D17" w:rsidRPr="00B568E7" w:rsidRDefault="00B57D17">
                      <w:pPr>
                        <w:pStyle w:val="af2"/>
                        <w:tabs>
                          <w:tab w:val="left" w:pos="7815"/>
                        </w:tabs>
                        <w:snapToGrid w:val="0"/>
                        <w:jc w:val="center"/>
                        <w:rPr>
                          <w:lang w:val="ru-RU"/>
                        </w:rPr>
                      </w:pPr>
                    </w:p>
                  </w:tc>
                </w:tr>
                <w:tr w:rsidR="00B57D17">
                  <w:trPr>
                    <w:cantSplit/>
                    <w:trHeight w:hRule="exact" w:val="1474"/>
                  </w:trPr>
                  <w:tc>
                    <w:tcPr>
                      <w:tcW w:w="284" w:type="dxa"/>
                      <w:tcBorders>
                        <w:top w:val="single" w:sz="8" w:space="0" w:color="000000"/>
                        <w:left w:val="single" w:sz="8" w:space="0" w:color="000000"/>
                        <w:bottom w:val="single" w:sz="8" w:space="0" w:color="000000"/>
                      </w:tcBorders>
                      <w:shd w:val="clear" w:color="auto" w:fill="auto"/>
                      <w:textDirection w:val="btLr"/>
                      <w:vAlign w:val="center"/>
                    </w:tcPr>
                    <w:p w:rsidR="00B57D17" w:rsidRDefault="00B57D17" w:rsidP="00B3321B">
                      <w:pPr>
                        <w:pStyle w:val="afff"/>
                      </w:pPr>
                      <w:proofErr w:type="spellStart"/>
                      <w:proofErr w:type="gramStart"/>
                      <w:r>
                        <w:t>Инв</w:t>
                      </w:r>
                      <w:proofErr w:type="spellEnd"/>
                      <w:proofErr w:type="gramEnd"/>
                      <w:r>
                        <w:t xml:space="preserve"> № подл.</w:t>
                      </w:r>
                    </w:p>
                  </w:tc>
                  <w:tc>
                    <w:tcPr>
                      <w:tcW w:w="284" w:type="dxa"/>
                      <w:tcBorders>
                        <w:top w:val="single" w:sz="8" w:space="0" w:color="000000"/>
                        <w:left w:val="single" w:sz="8" w:space="0" w:color="000000"/>
                        <w:bottom w:val="single" w:sz="8" w:space="0" w:color="000000"/>
                      </w:tcBorders>
                      <w:shd w:val="clear" w:color="auto" w:fill="auto"/>
                      <w:vAlign w:val="center"/>
                    </w:tcPr>
                    <w:p w:rsidR="00B57D17" w:rsidRPr="00B568E7" w:rsidRDefault="00B57D17">
                      <w:pPr>
                        <w:pStyle w:val="af2"/>
                        <w:tabs>
                          <w:tab w:val="left" w:pos="7815"/>
                        </w:tabs>
                        <w:snapToGrid w:val="0"/>
                        <w:jc w:val="center"/>
                        <w:rPr>
                          <w:lang w:val="ru-RU"/>
                        </w:rPr>
                      </w:pPr>
                    </w:p>
                  </w:tc>
                </w:tr>
              </w:tbl>
              <w:p w:rsidR="00B57D17" w:rsidRDefault="00B57D17">
                <w:r>
                  <w:t xml:space="preserve"> </w:t>
                </w:r>
              </w:p>
            </w:txbxContent>
          </v:textbox>
          <w10:anchorlock/>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17" w:rsidRDefault="00B57D17">
    <w:pPr>
      <w:pStyle w:val="af2"/>
      <w:rPr>
        <w:lang w:val="ru-RU"/>
      </w:rPr>
    </w:pPr>
    <w:r>
      <w:pict>
        <v:shapetype id="_x0000_t202" coordsize="21600,21600" o:spt="202" path="m,l,21600r21600,l21600,xe">
          <v:stroke joinstyle="miter"/>
          <v:path gradientshapeok="t" o:connecttype="rect"/>
        </v:shapetype>
        <v:shape id="_x0000_s2058" type="#_x0000_t202" style="position:absolute;left:0;text-align:left;margin-left:54.7pt;margin-top:753.6pt;width:524.4pt;height:70.8pt;z-index:251656192;mso-wrap-distance-left:0;mso-wrap-distance-right:0;mso-position-horizontal-relative:page;mso-position-vertical-relative:page" stroked="f">
          <v:fill opacity="0" color2="black"/>
          <v:textbox style="mso-next-textbox:#_x0000_s2058" inset="0,0,0,0">
            <w:txbxContent>
              <w:p w:rsidR="00B57D17" w:rsidRDefault="00B57D17">
                <w:r>
                  <w:t xml:space="preserve"> </w:t>
                </w:r>
              </w:p>
              <w:tbl>
                <w:tblPr>
                  <w:tblW w:w="10490" w:type="dxa"/>
                  <w:tblLayout w:type="fixed"/>
                  <w:tblCellMar>
                    <w:left w:w="0" w:type="dxa"/>
                    <w:right w:w="0" w:type="dxa"/>
                  </w:tblCellMar>
                  <w:tblLook w:val="0000" w:firstRow="0" w:lastRow="0" w:firstColumn="0" w:lastColumn="0" w:noHBand="0" w:noVBand="0"/>
                </w:tblPr>
                <w:tblGrid>
                  <w:gridCol w:w="620"/>
                  <w:gridCol w:w="604"/>
                  <w:gridCol w:w="665"/>
                  <w:gridCol w:w="604"/>
                  <w:gridCol w:w="907"/>
                  <w:gridCol w:w="604"/>
                  <w:gridCol w:w="5919"/>
                  <w:gridCol w:w="567"/>
                </w:tblGrid>
                <w:tr w:rsidR="00B57D17" w:rsidTr="00B92519">
                  <w:trPr>
                    <w:cantSplit/>
                    <w:trHeight w:hRule="exact" w:val="284"/>
                  </w:trPr>
                  <w:tc>
                    <w:tcPr>
                      <w:tcW w:w="620" w:type="dxa"/>
                      <w:tcBorders>
                        <w:top w:val="single" w:sz="8" w:space="0" w:color="000000"/>
                        <w:bottom w:val="single" w:sz="4" w:space="0" w:color="000000"/>
                      </w:tcBorders>
                      <w:shd w:val="clear" w:color="auto" w:fill="auto"/>
                      <w:vAlign w:val="center"/>
                    </w:tcPr>
                    <w:p w:rsidR="00B57D17" w:rsidRDefault="00B57D17" w:rsidP="00B92519">
                      <w:pPr>
                        <w:pStyle w:val="aff0"/>
                        <w:snapToGrid w:val="0"/>
                      </w:pPr>
                    </w:p>
                  </w:tc>
                  <w:tc>
                    <w:tcPr>
                      <w:tcW w:w="604" w:type="dxa"/>
                      <w:tcBorders>
                        <w:top w:val="single" w:sz="8" w:space="0" w:color="000000"/>
                        <w:left w:val="single" w:sz="8" w:space="0" w:color="000000"/>
                        <w:bottom w:val="single" w:sz="4" w:space="0" w:color="000000"/>
                      </w:tcBorders>
                      <w:shd w:val="clear" w:color="auto" w:fill="auto"/>
                      <w:vAlign w:val="center"/>
                    </w:tcPr>
                    <w:p w:rsidR="00B57D17" w:rsidRDefault="00B57D17" w:rsidP="00B92519">
                      <w:pPr>
                        <w:pStyle w:val="aff0"/>
                        <w:snapToGrid w:val="0"/>
                      </w:pPr>
                    </w:p>
                  </w:tc>
                  <w:tc>
                    <w:tcPr>
                      <w:tcW w:w="665" w:type="dxa"/>
                      <w:tcBorders>
                        <w:top w:val="single" w:sz="8" w:space="0" w:color="000000"/>
                        <w:left w:val="single" w:sz="8" w:space="0" w:color="000000"/>
                        <w:bottom w:val="single" w:sz="4" w:space="0" w:color="000000"/>
                        <w:right w:val="single" w:sz="4" w:space="0" w:color="auto"/>
                      </w:tcBorders>
                      <w:shd w:val="clear" w:color="auto" w:fill="auto"/>
                      <w:vAlign w:val="center"/>
                    </w:tcPr>
                    <w:p w:rsidR="00B57D17" w:rsidRDefault="00B57D17" w:rsidP="00B92519">
                      <w:pPr>
                        <w:pStyle w:val="aff0"/>
                        <w:snapToGrid w:val="0"/>
                      </w:pPr>
                    </w:p>
                  </w:tc>
                  <w:tc>
                    <w:tcPr>
                      <w:tcW w:w="604" w:type="dxa"/>
                      <w:tcBorders>
                        <w:top w:val="single" w:sz="8" w:space="0" w:color="000000"/>
                        <w:left w:val="single" w:sz="4" w:space="0" w:color="auto"/>
                        <w:bottom w:val="single" w:sz="4" w:space="0" w:color="000000"/>
                      </w:tcBorders>
                      <w:shd w:val="clear" w:color="auto" w:fill="auto"/>
                      <w:vAlign w:val="center"/>
                    </w:tcPr>
                    <w:p w:rsidR="00B57D17" w:rsidRDefault="00B57D17" w:rsidP="00B92519">
                      <w:pPr>
                        <w:pStyle w:val="aff0"/>
                        <w:snapToGrid w:val="0"/>
                      </w:pPr>
                    </w:p>
                  </w:tc>
                  <w:tc>
                    <w:tcPr>
                      <w:tcW w:w="907" w:type="dxa"/>
                      <w:tcBorders>
                        <w:top w:val="single" w:sz="8" w:space="0" w:color="000000"/>
                        <w:left w:val="single" w:sz="8" w:space="0" w:color="000000"/>
                        <w:bottom w:val="single" w:sz="4" w:space="0" w:color="000000"/>
                      </w:tcBorders>
                      <w:shd w:val="clear" w:color="auto" w:fill="auto"/>
                      <w:vAlign w:val="center"/>
                    </w:tcPr>
                    <w:p w:rsidR="00B57D17" w:rsidRDefault="00B57D17" w:rsidP="00B92519">
                      <w:pPr>
                        <w:pStyle w:val="aff0"/>
                        <w:snapToGrid w:val="0"/>
                      </w:pPr>
                    </w:p>
                  </w:tc>
                  <w:tc>
                    <w:tcPr>
                      <w:tcW w:w="604" w:type="dxa"/>
                      <w:tcBorders>
                        <w:top w:val="single" w:sz="8" w:space="0" w:color="000000"/>
                        <w:left w:val="single" w:sz="8" w:space="0" w:color="000000"/>
                        <w:bottom w:val="single" w:sz="4" w:space="0" w:color="000000"/>
                      </w:tcBorders>
                      <w:shd w:val="clear" w:color="auto" w:fill="auto"/>
                      <w:vAlign w:val="center"/>
                    </w:tcPr>
                    <w:p w:rsidR="00B57D17" w:rsidRDefault="00B57D17" w:rsidP="00B92519">
                      <w:pPr>
                        <w:pStyle w:val="aff0"/>
                        <w:snapToGrid w:val="0"/>
                      </w:pPr>
                    </w:p>
                  </w:tc>
                  <w:tc>
                    <w:tcPr>
                      <w:tcW w:w="5919" w:type="dxa"/>
                      <w:vMerge w:val="restart"/>
                      <w:tcBorders>
                        <w:top w:val="single" w:sz="8" w:space="0" w:color="000000"/>
                        <w:left w:val="single" w:sz="8" w:space="0" w:color="000000"/>
                        <w:bottom w:val="single" w:sz="8" w:space="0" w:color="000000"/>
                      </w:tcBorders>
                      <w:shd w:val="clear" w:color="auto" w:fill="auto"/>
                      <w:vAlign w:val="center"/>
                    </w:tcPr>
                    <w:p w:rsidR="00B57D17" w:rsidRPr="00D76CD7" w:rsidRDefault="00772686" w:rsidP="00E93465">
                      <w:pPr>
                        <w:pStyle w:val="aff"/>
                        <w:snapToGrid w:val="0"/>
                        <w:rPr>
                          <w:rFonts w:ascii="Arial" w:hAnsi="Arial" w:cs="Arial"/>
                        </w:rPr>
                      </w:pPr>
                      <w:r w:rsidRPr="00C024EB">
                        <w:rPr>
                          <w:rFonts w:ascii="GOST type B" w:hAnsi="GOST type B" w:cs="Arial"/>
                          <w:b/>
                          <w:i w:val="0"/>
                          <w:color w:val="000000"/>
                          <w:sz w:val="32"/>
                          <w:shd w:val="clear" w:color="auto" w:fill="FFFFFF"/>
                        </w:rPr>
                        <w:t>АИГ-5-21-ППТ_ПМТ</w:t>
                      </w:r>
                    </w:p>
                  </w:tc>
                  <w:tc>
                    <w:tcPr>
                      <w:tcW w:w="567" w:type="dxa"/>
                      <w:tcBorders>
                        <w:top w:val="single" w:sz="8" w:space="0" w:color="000000"/>
                        <w:left w:val="single" w:sz="8" w:space="0" w:color="000000"/>
                        <w:bottom w:val="single" w:sz="8" w:space="0" w:color="000000"/>
                      </w:tcBorders>
                      <w:shd w:val="clear" w:color="auto" w:fill="auto"/>
                      <w:vAlign w:val="center"/>
                    </w:tcPr>
                    <w:p w:rsidR="00B57D17" w:rsidRDefault="00B57D17" w:rsidP="00B92519">
                      <w:pPr>
                        <w:pStyle w:val="aff0"/>
                        <w:snapToGrid w:val="0"/>
                      </w:pPr>
                      <w:r>
                        <w:t>Лист</w:t>
                      </w:r>
                    </w:p>
                  </w:tc>
                </w:tr>
                <w:tr w:rsidR="00B57D17" w:rsidTr="00B92519">
                  <w:trPr>
                    <w:cantSplit/>
                    <w:trHeight w:hRule="exact" w:val="284"/>
                  </w:trPr>
                  <w:tc>
                    <w:tcPr>
                      <w:tcW w:w="620" w:type="dxa"/>
                      <w:tcBorders>
                        <w:top w:val="single" w:sz="4" w:space="0" w:color="000000"/>
                        <w:bottom w:val="single" w:sz="8" w:space="0" w:color="000000"/>
                      </w:tcBorders>
                      <w:shd w:val="clear" w:color="auto" w:fill="auto"/>
                      <w:vAlign w:val="center"/>
                    </w:tcPr>
                    <w:p w:rsidR="00B57D17" w:rsidRDefault="00B57D17" w:rsidP="00B92519">
                      <w:pPr>
                        <w:pStyle w:val="aff0"/>
                        <w:snapToGrid w:val="0"/>
                        <w:rPr>
                          <w:rFonts w:ascii="GOST 2.304 type A" w:hAnsi="GOST 2.304 type A"/>
                          <w:b/>
                          <w:bCs/>
                        </w:rPr>
                      </w:pPr>
                    </w:p>
                  </w:tc>
                  <w:tc>
                    <w:tcPr>
                      <w:tcW w:w="604" w:type="dxa"/>
                      <w:tcBorders>
                        <w:top w:val="single" w:sz="4" w:space="0" w:color="000000"/>
                        <w:left w:val="single" w:sz="8" w:space="0" w:color="000000"/>
                        <w:bottom w:val="single" w:sz="8" w:space="0" w:color="000000"/>
                      </w:tcBorders>
                      <w:shd w:val="clear" w:color="auto" w:fill="auto"/>
                      <w:vAlign w:val="center"/>
                    </w:tcPr>
                    <w:p w:rsidR="00B57D17" w:rsidRDefault="00B57D17" w:rsidP="00B92519">
                      <w:pPr>
                        <w:pStyle w:val="aff0"/>
                        <w:snapToGrid w:val="0"/>
                      </w:pPr>
                    </w:p>
                  </w:tc>
                  <w:tc>
                    <w:tcPr>
                      <w:tcW w:w="665" w:type="dxa"/>
                      <w:tcBorders>
                        <w:top w:val="single" w:sz="4" w:space="0" w:color="000000"/>
                        <w:left w:val="single" w:sz="8" w:space="0" w:color="000000"/>
                        <w:bottom w:val="single" w:sz="8" w:space="0" w:color="000000"/>
                        <w:right w:val="single" w:sz="4" w:space="0" w:color="auto"/>
                      </w:tcBorders>
                      <w:shd w:val="clear" w:color="auto" w:fill="auto"/>
                      <w:vAlign w:val="center"/>
                    </w:tcPr>
                    <w:p w:rsidR="00B57D17" w:rsidRDefault="00B57D17" w:rsidP="00B92519">
                      <w:pPr>
                        <w:pStyle w:val="aff0"/>
                        <w:snapToGrid w:val="0"/>
                      </w:pPr>
                    </w:p>
                  </w:tc>
                  <w:tc>
                    <w:tcPr>
                      <w:tcW w:w="604" w:type="dxa"/>
                      <w:tcBorders>
                        <w:top w:val="single" w:sz="4" w:space="0" w:color="000000"/>
                        <w:left w:val="single" w:sz="4" w:space="0" w:color="auto"/>
                        <w:bottom w:val="single" w:sz="8" w:space="0" w:color="000000"/>
                      </w:tcBorders>
                      <w:shd w:val="clear" w:color="auto" w:fill="auto"/>
                      <w:vAlign w:val="center"/>
                    </w:tcPr>
                    <w:p w:rsidR="00B57D17" w:rsidRDefault="00B57D17" w:rsidP="00B92519">
                      <w:pPr>
                        <w:pStyle w:val="aff0"/>
                        <w:snapToGrid w:val="0"/>
                      </w:pPr>
                    </w:p>
                  </w:tc>
                  <w:tc>
                    <w:tcPr>
                      <w:tcW w:w="907" w:type="dxa"/>
                      <w:tcBorders>
                        <w:top w:val="single" w:sz="4" w:space="0" w:color="000000"/>
                        <w:left w:val="single" w:sz="8" w:space="0" w:color="000000"/>
                        <w:bottom w:val="single" w:sz="8" w:space="0" w:color="000000"/>
                      </w:tcBorders>
                      <w:shd w:val="clear" w:color="auto" w:fill="auto"/>
                      <w:vAlign w:val="center"/>
                    </w:tcPr>
                    <w:p w:rsidR="00B57D17" w:rsidRDefault="00B57D17" w:rsidP="00B92519">
                      <w:pPr>
                        <w:pStyle w:val="aff0"/>
                        <w:snapToGrid w:val="0"/>
                      </w:pPr>
                    </w:p>
                  </w:tc>
                  <w:tc>
                    <w:tcPr>
                      <w:tcW w:w="604" w:type="dxa"/>
                      <w:tcBorders>
                        <w:top w:val="single" w:sz="4" w:space="0" w:color="000000"/>
                        <w:left w:val="single" w:sz="8" w:space="0" w:color="000000"/>
                        <w:bottom w:val="single" w:sz="8" w:space="0" w:color="000000"/>
                      </w:tcBorders>
                      <w:shd w:val="clear" w:color="auto" w:fill="auto"/>
                      <w:vAlign w:val="center"/>
                    </w:tcPr>
                    <w:p w:rsidR="00B57D17" w:rsidRDefault="00B57D17" w:rsidP="00B92519">
                      <w:pPr>
                        <w:pStyle w:val="aff0"/>
                        <w:snapToGrid w:val="0"/>
                      </w:pPr>
                    </w:p>
                  </w:tc>
                  <w:tc>
                    <w:tcPr>
                      <w:tcW w:w="5919" w:type="dxa"/>
                      <w:vMerge/>
                      <w:tcBorders>
                        <w:top w:val="single" w:sz="8" w:space="0" w:color="000000"/>
                        <w:left w:val="single" w:sz="8" w:space="0" w:color="000000"/>
                        <w:bottom w:val="single" w:sz="8" w:space="0" w:color="000000"/>
                      </w:tcBorders>
                      <w:shd w:val="clear" w:color="auto" w:fill="auto"/>
                      <w:vAlign w:val="center"/>
                    </w:tcPr>
                    <w:p w:rsidR="00B57D17" w:rsidRDefault="00B57D17" w:rsidP="00B92519">
                      <w:pPr>
                        <w:snapToGrid w:val="0"/>
                      </w:pPr>
                    </w:p>
                  </w:tc>
                  <w:tc>
                    <w:tcPr>
                      <w:tcW w:w="567" w:type="dxa"/>
                      <w:vMerge w:val="restart"/>
                      <w:tcBorders>
                        <w:top w:val="single" w:sz="8" w:space="0" w:color="000000"/>
                        <w:left w:val="single" w:sz="8" w:space="0" w:color="000000"/>
                        <w:bottom w:val="single" w:sz="8" w:space="0" w:color="000000"/>
                      </w:tcBorders>
                      <w:shd w:val="clear" w:color="auto" w:fill="auto"/>
                      <w:vAlign w:val="center"/>
                    </w:tcPr>
                    <w:p w:rsidR="00B57D17" w:rsidRDefault="007E65B7" w:rsidP="00B92519">
                      <w:pPr>
                        <w:pStyle w:val="aff0"/>
                        <w:snapToGrid w:val="0"/>
                      </w:pPr>
                      <w:r>
                        <w:rPr>
                          <w:rStyle w:val="a4"/>
                          <w:sz w:val="24"/>
                        </w:rPr>
                        <w:t>5</w:t>
                      </w:r>
                    </w:p>
                  </w:tc>
                </w:tr>
                <w:tr w:rsidR="00B57D17" w:rsidTr="00B92519">
                  <w:trPr>
                    <w:cantSplit/>
                    <w:trHeight w:hRule="exact" w:val="284"/>
                  </w:trPr>
                  <w:tc>
                    <w:tcPr>
                      <w:tcW w:w="620" w:type="dxa"/>
                      <w:tcBorders>
                        <w:top w:val="single" w:sz="8" w:space="0" w:color="000000"/>
                        <w:bottom w:val="single" w:sz="8" w:space="0" w:color="000000"/>
                      </w:tcBorders>
                      <w:shd w:val="clear" w:color="auto" w:fill="auto"/>
                      <w:vAlign w:val="center"/>
                    </w:tcPr>
                    <w:p w:rsidR="00B57D17" w:rsidRPr="0069787D" w:rsidRDefault="00B57D17" w:rsidP="00B92519">
                      <w:pPr>
                        <w:pStyle w:val="aff0"/>
                        <w:snapToGrid w:val="0"/>
                        <w:rPr>
                          <w:sz w:val="18"/>
                          <w:szCs w:val="18"/>
                        </w:rPr>
                      </w:pPr>
                      <w:proofErr w:type="spellStart"/>
                      <w:r w:rsidRPr="0069787D">
                        <w:rPr>
                          <w:sz w:val="18"/>
                          <w:szCs w:val="18"/>
                        </w:rPr>
                        <w:t>Изм</w:t>
                      </w:r>
                      <w:proofErr w:type="spellEnd"/>
                    </w:p>
                  </w:tc>
                  <w:tc>
                    <w:tcPr>
                      <w:tcW w:w="604"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rsidP="00B92519">
                      <w:pPr>
                        <w:pStyle w:val="aff0"/>
                        <w:snapToGrid w:val="0"/>
                        <w:rPr>
                          <w:sz w:val="18"/>
                          <w:szCs w:val="18"/>
                        </w:rPr>
                      </w:pPr>
                      <w:proofErr w:type="spellStart"/>
                      <w:r w:rsidRPr="0069787D">
                        <w:rPr>
                          <w:sz w:val="18"/>
                          <w:szCs w:val="18"/>
                        </w:rPr>
                        <w:t>Кол</w:t>
                      </w:r>
                      <w:proofErr w:type="gramStart"/>
                      <w:r w:rsidRPr="0069787D">
                        <w:rPr>
                          <w:sz w:val="18"/>
                          <w:szCs w:val="18"/>
                        </w:rPr>
                        <w:t>.у</w:t>
                      </w:r>
                      <w:proofErr w:type="gramEnd"/>
                      <w:r w:rsidRPr="0069787D">
                        <w:rPr>
                          <w:sz w:val="18"/>
                          <w:szCs w:val="18"/>
                        </w:rPr>
                        <w:t>ч</w:t>
                      </w:r>
                      <w:proofErr w:type="spellEnd"/>
                    </w:p>
                  </w:tc>
                  <w:tc>
                    <w:tcPr>
                      <w:tcW w:w="665" w:type="dxa"/>
                      <w:tcBorders>
                        <w:top w:val="single" w:sz="8" w:space="0" w:color="000000"/>
                        <w:left w:val="single" w:sz="8" w:space="0" w:color="000000"/>
                        <w:bottom w:val="single" w:sz="8" w:space="0" w:color="000000"/>
                        <w:right w:val="single" w:sz="4" w:space="0" w:color="auto"/>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Лист</w:t>
                      </w:r>
                    </w:p>
                  </w:tc>
                  <w:tc>
                    <w:tcPr>
                      <w:tcW w:w="604" w:type="dxa"/>
                      <w:tcBorders>
                        <w:top w:val="single" w:sz="8" w:space="0" w:color="000000"/>
                        <w:left w:val="single" w:sz="4" w:space="0" w:color="auto"/>
                        <w:bottom w:val="single" w:sz="8" w:space="0" w:color="000000"/>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№док</w:t>
                      </w:r>
                    </w:p>
                  </w:tc>
                  <w:tc>
                    <w:tcPr>
                      <w:tcW w:w="907"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Подп.</w:t>
                      </w:r>
                    </w:p>
                  </w:tc>
                  <w:tc>
                    <w:tcPr>
                      <w:tcW w:w="604" w:type="dxa"/>
                      <w:tcBorders>
                        <w:top w:val="single" w:sz="8" w:space="0" w:color="000000"/>
                        <w:left w:val="single" w:sz="8" w:space="0" w:color="000000"/>
                        <w:bottom w:val="single" w:sz="8" w:space="0" w:color="000000"/>
                      </w:tcBorders>
                      <w:shd w:val="clear" w:color="auto" w:fill="auto"/>
                      <w:vAlign w:val="center"/>
                    </w:tcPr>
                    <w:p w:rsidR="00B57D17" w:rsidRPr="0069787D" w:rsidRDefault="00B57D17" w:rsidP="00B92519">
                      <w:pPr>
                        <w:pStyle w:val="aff0"/>
                        <w:snapToGrid w:val="0"/>
                        <w:rPr>
                          <w:sz w:val="18"/>
                          <w:szCs w:val="18"/>
                        </w:rPr>
                      </w:pPr>
                      <w:r w:rsidRPr="0069787D">
                        <w:rPr>
                          <w:sz w:val="18"/>
                          <w:szCs w:val="18"/>
                        </w:rPr>
                        <w:t>Дата</w:t>
                      </w:r>
                    </w:p>
                  </w:tc>
                  <w:tc>
                    <w:tcPr>
                      <w:tcW w:w="5919" w:type="dxa"/>
                      <w:vMerge/>
                      <w:tcBorders>
                        <w:top w:val="single" w:sz="8" w:space="0" w:color="000000"/>
                        <w:left w:val="single" w:sz="8" w:space="0" w:color="000000"/>
                        <w:bottom w:val="single" w:sz="8" w:space="0" w:color="000000"/>
                      </w:tcBorders>
                      <w:shd w:val="clear" w:color="auto" w:fill="auto"/>
                      <w:vAlign w:val="center"/>
                    </w:tcPr>
                    <w:p w:rsidR="00B57D17" w:rsidRDefault="00B57D17" w:rsidP="00B92519">
                      <w:pPr>
                        <w:snapToGrid w:val="0"/>
                      </w:pPr>
                    </w:p>
                  </w:tc>
                  <w:tc>
                    <w:tcPr>
                      <w:tcW w:w="567" w:type="dxa"/>
                      <w:vMerge/>
                      <w:tcBorders>
                        <w:top w:val="single" w:sz="8" w:space="0" w:color="000000"/>
                        <w:left w:val="single" w:sz="8" w:space="0" w:color="000000"/>
                        <w:bottom w:val="single" w:sz="8" w:space="0" w:color="000000"/>
                      </w:tcBorders>
                      <w:shd w:val="clear" w:color="auto" w:fill="auto"/>
                      <w:vAlign w:val="center"/>
                    </w:tcPr>
                    <w:p w:rsidR="00B57D17" w:rsidRDefault="00B57D17" w:rsidP="00B92519">
                      <w:pPr>
                        <w:snapToGrid w:val="0"/>
                      </w:pPr>
                    </w:p>
                  </w:tc>
                </w:tr>
              </w:tbl>
              <w:p w:rsidR="00B57D17" w:rsidRDefault="00B57D17"/>
            </w:txbxContent>
          </v:textbox>
          <w10:wrap type="square" side="largest"/>
          <w10:anchorlock/>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DF0" w:rsidRDefault="00071DF0">
      <w:pPr>
        <w:spacing w:before="0" w:after="0"/>
      </w:pPr>
      <w:r>
        <w:separator/>
      </w:r>
    </w:p>
  </w:footnote>
  <w:footnote w:type="continuationSeparator" w:id="0">
    <w:p w:rsidR="00071DF0" w:rsidRDefault="00071DF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17" w:rsidRDefault="00B57D17">
    <w:pPr>
      <w:pStyle w:val="af5"/>
    </w:pPr>
    <w:r>
      <w:pict>
        <v:rect id="_x0000_s2060" style="position:absolute;left:0;text-align:left;margin-left:55pt;margin-top:17pt;width:524.4pt;height:807.3pt;z-index:-251659264;mso-wrap-style:none;mso-position-horizontal-relative:page;mso-position-vertical-relative:page;v-text-anchor:middle" strokeweight=".79mm">
          <v:fill color2="black"/>
        </v:rect>
      </w:pict>
    </w:r>
    <w:r>
      <w:pict>
        <v:shapetype id="_x0000_t202" coordsize="21600,21600" o:spt="202" path="m,l,21600r21600,l21600,xe">
          <v:stroke joinstyle="miter"/>
          <v:path gradientshapeok="t" o:connecttype="rect"/>
        </v:shapetype>
        <v:shape id="_x0000_s2062" type="#_x0000_t202" style="position:absolute;left:0;text-align:left;margin-left:550.65pt;margin-top:17.55pt;width:28.15pt;height:20.65pt;z-index:251658240;mso-wrap-distance-left:9.05pt;mso-wrap-distance-right:9.05pt;mso-position-horizontal-relative:page;mso-position-vertical-relative:page" stroked="f">
          <v:fill opacity="0" color2="black"/>
          <v:textbox style="mso-next-textbox:#_x0000_s2062" inset="0,0,0,0">
            <w:txbxContent>
              <w:tbl>
                <w:tblPr>
                  <w:tblW w:w="0" w:type="auto"/>
                  <w:tblInd w:w="108" w:type="dxa"/>
                  <w:tblLayout w:type="fixed"/>
                  <w:tblLook w:val="0000" w:firstRow="0" w:lastRow="0" w:firstColumn="0" w:lastColumn="0" w:noHBand="0" w:noVBand="0"/>
                </w:tblPr>
                <w:tblGrid>
                  <w:gridCol w:w="567"/>
                </w:tblGrid>
                <w:tr w:rsidR="00B57D17">
                  <w:trPr>
                    <w:trHeight w:hRule="exact" w:val="397"/>
                  </w:trPr>
                  <w:tc>
                    <w:tcPr>
                      <w:tcW w:w="567" w:type="dxa"/>
                      <w:tcBorders>
                        <w:left w:val="single" w:sz="8" w:space="0" w:color="000000"/>
                        <w:bottom w:val="single" w:sz="8" w:space="0" w:color="000000"/>
                      </w:tcBorders>
                      <w:shd w:val="clear" w:color="auto" w:fill="auto"/>
                    </w:tcPr>
                    <w:p w:rsidR="00B57D17" w:rsidRDefault="00B57D17">
                      <w:pPr>
                        <w:tabs>
                          <w:tab w:val="left" w:pos="6480"/>
                        </w:tabs>
                        <w:snapToGrid w:val="0"/>
                      </w:pPr>
                    </w:p>
                  </w:tc>
                </w:tr>
              </w:tbl>
              <w:p w:rsidR="00B57D17" w:rsidRDefault="00B57D17">
                <w:r>
                  <w:t xml:space="preserve"> </w:t>
                </w:r>
              </w:p>
            </w:txbxContent>
          </v:textbox>
          <w10:wrap type="square" side="largest"/>
        </v:shape>
      </w:pict>
    </w:r>
  </w:p>
  <w:p w:rsidR="00B57D17" w:rsidRDefault="00B57D17">
    <w:pPr>
      <w:pStyle w:val="af5"/>
      <w:spacing w:before="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17" w:rsidRDefault="00B57D17">
    <w:pPr>
      <w:tabs>
        <w:tab w:val="left" w:pos="6480"/>
      </w:tabs>
    </w:pPr>
    <w:r>
      <w:pict>
        <v:shapetype id="_x0000_t202" coordsize="21600,21600" o:spt="202" path="m,l,21600r21600,l21600,xe">
          <v:stroke joinstyle="miter"/>
          <v:path gradientshapeok="t" o:connecttype="rect"/>
        </v:shapetype>
        <v:shape id="_x0000_s2056" type="#_x0000_t202" style="position:absolute;left:0;text-align:left;margin-left:550.75pt;margin-top:17.05pt;width:28.15pt;height:24.3pt;z-index:251654144;mso-wrap-distance-left:9.05pt;mso-wrap-distance-right:9.05pt;mso-position-horizontal-relative:page;mso-position-vertical-relative:page" stroked="f">
          <v:fill opacity="0" color2="black"/>
          <v:textbox style="mso-next-textbox:#_x0000_s2056" inset="0,0,0,0">
            <w:txbxContent>
              <w:tbl>
                <w:tblPr>
                  <w:tblW w:w="0" w:type="auto"/>
                  <w:tblInd w:w="108" w:type="dxa"/>
                  <w:tblLayout w:type="fixed"/>
                  <w:tblLook w:val="0000" w:firstRow="0" w:lastRow="0" w:firstColumn="0" w:lastColumn="0" w:noHBand="0" w:noVBand="0"/>
                </w:tblPr>
                <w:tblGrid>
                  <w:gridCol w:w="567"/>
                </w:tblGrid>
                <w:tr w:rsidR="00B57D17">
                  <w:trPr>
                    <w:trHeight w:hRule="exact" w:val="397"/>
                  </w:trPr>
                  <w:tc>
                    <w:tcPr>
                      <w:tcW w:w="567" w:type="dxa"/>
                      <w:tcBorders>
                        <w:left w:val="single" w:sz="8" w:space="0" w:color="000000"/>
                        <w:bottom w:val="single" w:sz="8" w:space="0" w:color="000000"/>
                      </w:tcBorders>
                      <w:shd w:val="clear" w:color="auto" w:fill="auto"/>
                    </w:tcPr>
                    <w:p w:rsidR="00B57D17" w:rsidRDefault="00B57D17">
                      <w:pPr>
                        <w:tabs>
                          <w:tab w:val="left" w:pos="6480"/>
                        </w:tabs>
                        <w:snapToGrid w:val="0"/>
                      </w:pPr>
                    </w:p>
                  </w:tc>
                </w:tr>
              </w:tbl>
              <w:p w:rsidR="00B57D17" w:rsidRDefault="00B57D17">
                <w:r>
                  <w:t xml:space="preserve"> </w:t>
                </w:r>
              </w:p>
            </w:txbxContent>
          </v:textbox>
          <w10:wrap type="square" side="largest"/>
        </v:shape>
      </w:pict>
    </w:r>
    <w:r>
      <w:pict>
        <v:rect id="_x0000_s2057" style="position:absolute;left:0;text-align:left;margin-left:54.65pt;margin-top:17pt;width:524.4pt;height:807.3pt;z-index:-251661312;mso-wrap-style:none;mso-position-horizontal-relative:page;mso-position-vertical-relative:page;v-text-anchor:middle" strokeweight=".79mm">
          <v:fill color2="black"/>
        </v:rect>
      </w:pict>
    </w:r>
  </w:p>
  <w:p w:rsidR="00B57D17" w:rsidRDefault="00B57D17">
    <w:pPr>
      <w:pStyle w:val="af5"/>
      <w:rPr>
        <w:lang w:val="ru-RU"/>
      </w:rPr>
    </w:pPr>
    <w:r>
      <w:rPr>
        <w:noProof/>
        <w:lang w:eastAsia="ru-RU"/>
      </w:rPr>
      <w:pict>
        <v:shape id="_x0000_s2083" type="#_x0000_t202" style="position:absolute;left:0;text-align:left;margin-left:.85pt;margin-top:392.65pt;width:56.55pt;height:434.9pt;z-index:-251656192;mso-wrap-distance-left:0;mso-wrap-distance-right:0;mso-position-horizontal-relative:page;mso-position-vertical-relative:page" filled="f" stroked="f" strokeweight="1pt">
          <v:fill opacity="0" color2="black"/>
          <v:textbox style="mso-next-textbox:#_x0000_s2083" inset="0,0,0,0">
            <w:txbxContent>
              <w:tbl>
                <w:tblPr>
                  <w:tblW w:w="0" w:type="auto"/>
                  <w:tblInd w:w="10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000" w:firstRow="0" w:lastRow="0" w:firstColumn="0" w:lastColumn="0" w:noHBand="0" w:noVBand="0"/>
                </w:tblPr>
                <w:tblGrid>
                  <w:gridCol w:w="269"/>
                  <w:gridCol w:w="266"/>
                  <w:gridCol w:w="284"/>
                  <w:gridCol w:w="266"/>
                </w:tblGrid>
                <w:tr w:rsidR="00B57D17">
                  <w:trPr>
                    <w:trHeight w:val="567"/>
                  </w:trPr>
                  <w:tc>
                    <w:tcPr>
                      <w:tcW w:w="269" w:type="dxa"/>
                      <w:vMerge w:val="restart"/>
                      <w:shd w:val="clear" w:color="auto" w:fill="auto"/>
                      <w:textDirection w:val="btLr"/>
                      <w:vAlign w:val="center"/>
                    </w:tcPr>
                    <w:p w:rsidR="00B57D17" w:rsidRDefault="00B57D17" w:rsidP="00B3321B">
                      <w:pPr>
                        <w:pStyle w:val="afff"/>
                        <w:rPr>
                          <w:sz w:val="12"/>
                          <w:szCs w:val="12"/>
                        </w:rPr>
                      </w:pPr>
                      <w:r w:rsidRPr="005342E1">
                        <w:t>Согласовано</w:t>
                      </w:r>
                    </w:p>
                  </w:tc>
                  <w:tc>
                    <w:tcPr>
                      <w:tcW w:w="266" w:type="dxa"/>
                      <w:shd w:val="clear" w:color="auto" w:fill="auto"/>
                    </w:tcPr>
                    <w:p w:rsidR="00B57D17" w:rsidRPr="00B568E7" w:rsidRDefault="00B57D17">
                      <w:pPr>
                        <w:pStyle w:val="af2"/>
                        <w:tabs>
                          <w:tab w:val="left" w:pos="7815"/>
                        </w:tabs>
                        <w:snapToGrid w:val="0"/>
                        <w:rPr>
                          <w:lang w:val="ru-RU"/>
                        </w:rPr>
                      </w:pPr>
                    </w:p>
                  </w:tc>
                  <w:tc>
                    <w:tcPr>
                      <w:tcW w:w="284" w:type="dxa"/>
                      <w:shd w:val="clear" w:color="auto" w:fill="auto"/>
                    </w:tcPr>
                    <w:p w:rsidR="00B57D17" w:rsidRPr="00B568E7" w:rsidRDefault="00B57D17">
                      <w:pPr>
                        <w:pStyle w:val="af2"/>
                        <w:tabs>
                          <w:tab w:val="left" w:pos="7815"/>
                        </w:tabs>
                        <w:snapToGrid w:val="0"/>
                        <w:rPr>
                          <w:lang w:val="ru-RU"/>
                        </w:rPr>
                      </w:pPr>
                    </w:p>
                  </w:tc>
                  <w:tc>
                    <w:tcPr>
                      <w:tcW w:w="266" w:type="dxa"/>
                      <w:shd w:val="clear" w:color="auto" w:fill="auto"/>
                    </w:tcPr>
                    <w:p w:rsidR="00B57D17" w:rsidRPr="00B568E7" w:rsidRDefault="00B57D17">
                      <w:pPr>
                        <w:pStyle w:val="af2"/>
                        <w:tabs>
                          <w:tab w:val="left" w:pos="7815"/>
                        </w:tabs>
                        <w:snapToGrid w:val="0"/>
                        <w:rPr>
                          <w:lang w:val="ru-RU"/>
                        </w:rPr>
                      </w:pPr>
                    </w:p>
                  </w:tc>
                </w:tr>
                <w:tr w:rsidR="00B57D17">
                  <w:trPr>
                    <w:trHeight w:val="851"/>
                  </w:trPr>
                  <w:tc>
                    <w:tcPr>
                      <w:tcW w:w="269" w:type="dxa"/>
                      <w:vMerge/>
                      <w:shd w:val="clear" w:color="auto" w:fill="auto"/>
                      <w:vAlign w:val="center"/>
                    </w:tcPr>
                    <w:p w:rsidR="00B57D17" w:rsidRDefault="00B57D17">
                      <w:pPr>
                        <w:snapToGrid w:val="0"/>
                        <w:ind w:left="113" w:right="113"/>
                        <w:jc w:val="center"/>
                      </w:pPr>
                    </w:p>
                  </w:tc>
                  <w:tc>
                    <w:tcPr>
                      <w:tcW w:w="266" w:type="dxa"/>
                      <w:shd w:val="clear" w:color="auto" w:fill="auto"/>
                    </w:tcPr>
                    <w:p w:rsidR="00B57D17" w:rsidRPr="00B568E7" w:rsidRDefault="00B57D17">
                      <w:pPr>
                        <w:pStyle w:val="af2"/>
                        <w:tabs>
                          <w:tab w:val="left" w:pos="7815"/>
                        </w:tabs>
                        <w:snapToGrid w:val="0"/>
                        <w:rPr>
                          <w:b/>
                          <w:lang w:val="ru-RU"/>
                        </w:rPr>
                      </w:pPr>
                    </w:p>
                  </w:tc>
                  <w:tc>
                    <w:tcPr>
                      <w:tcW w:w="284" w:type="dxa"/>
                      <w:shd w:val="clear" w:color="auto" w:fill="auto"/>
                    </w:tcPr>
                    <w:p w:rsidR="00B57D17" w:rsidRPr="00B568E7" w:rsidRDefault="00B57D17">
                      <w:pPr>
                        <w:pStyle w:val="af2"/>
                        <w:tabs>
                          <w:tab w:val="left" w:pos="7815"/>
                        </w:tabs>
                        <w:snapToGrid w:val="0"/>
                        <w:rPr>
                          <w:b/>
                          <w:lang w:val="ru-RU"/>
                        </w:rPr>
                      </w:pPr>
                    </w:p>
                  </w:tc>
                  <w:tc>
                    <w:tcPr>
                      <w:tcW w:w="266" w:type="dxa"/>
                      <w:shd w:val="clear" w:color="auto" w:fill="auto"/>
                    </w:tcPr>
                    <w:p w:rsidR="00B57D17" w:rsidRPr="00B568E7" w:rsidRDefault="00B57D17">
                      <w:pPr>
                        <w:pStyle w:val="af2"/>
                        <w:tabs>
                          <w:tab w:val="left" w:pos="7815"/>
                        </w:tabs>
                        <w:snapToGrid w:val="0"/>
                        <w:rPr>
                          <w:lang w:val="ru-RU"/>
                        </w:rPr>
                      </w:pPr>
                    </w:p>
                  </w:tc>
                </w:tr>
                <w:tr w:rsidR="00B57D17">
                  <w:trPr>
                    <w:trHeight w:val="1134"/>
                  </w:trPr>
                  <w:tc>
                    <w:tcPr>
                      <w:tcW w:w="269" w:type="dxa"/>
                      <w:vMerge/>
                      <w:shd w:val="clear" w:color="auto" w:fill="auto"/>
                      <w:vAlign w:val="center"/>
                    </w:tcPr>
                    <w:p w:rsidR="00B57D17" w:rsidRDefault="00B57D17">
                      <w:pPr>
                        <w:snapToGrid w:val="0"/>
                        <w:ind w:left="113" w:right="113"/>
                        <w:jc w:val="center"/>
                      </w:pPr>
                    </w:p>
                  </w:tc>
                  <w:tc>
                    <w:tcPr>
                      <w:tcW w:w="266" w:type="dxa"/>
                      <w:shd w:val="clear" w:color="auto" w:fill="auto"/>
                    </w:tcPr>
                    <w:p w:rsidR="00B57D17" w:rsidRPr="00B568E7" w:rsidRDefault="00B57D17">
                      <w:pPr>
                        <w:pStyle w:val="af2"/>
                        <w:tabs>
                          <w:tab w:val="left" w:pos="7928"/>
                        </w:tabs>
                        <w:snapToGrid w:val="0"/>
                        <w:ind w:left="113" w:right="113"/>
                        <w:rPr>
                          <w:b/>
                          <w:lang w:val="ru-RU"/>
                        </w:rPr>
                      </w:pPr>
                    </w:p>
                  </w:tc>
                  <w:tc>
                    <w:tcPr>
                      <w:tcW w:w="284" w:type="dxa"/>
                      <w:shd w:val="clear" w:color="auto" w:fill="auto"/>
                    </w:tcPr>
                    <w:p w:rsidR="00B57D17" w:rsidRPr="00B568E7" w:rsidRDefault="00B57D17">
                      <w:pPr>
                        <w:pStyle w:val="af2"/>
                        <w:tabs>
                          <w:tab w:val="left" w:pos="7815"/>
                        </w:tabs>
                        <w:snapToGrid w:val="0"/>
                        <w:rPr>
                          <w:b/>
                          <w:lang w:val="ru-RU"/>
                        </w:rPr>
                      </w:pPr>
                    </w:p>
                  </w:tc>
                  <w:tc>
                    <w:tcPr>
                      <w:tcW w:w="266" w:type="dxa"/>
                      <w:shd w:val="clear" w:color="auto" w:fill="auto"/>
                    </w:tcPr>
                    <w:p w:rsidR="00B57D17" w:rsidRPr="00B568E7" w:rsidRDefault="00B57D17">
                      <w:pPr>
                        <w:pStyle w:val="af2"/>
                        <w:tabs>
                          <w:tab w:val="left" w:pos="7815"/>
                        </w:tabs>
                        <w:snapToGrid w:val="0"/>
                        <w:rPr>
                          <w:lang w:val="ru-RU"/>
                        </w:rPr>
                      </w:pPr>
                    </w:p>
                  </w:tc>
                </w:tr>
                <w:tr w:rsidR="00B57D17">
                  <w:trPr>
                    <w:trHeight w:val="1134"/>
                  </w:trPr>
                  <w:tc>
                    <w:tcPr>
                      <w:tcW w:w="269" w:type="dxa"/>
                      <w:vMerge/>
                      <w:tcBorders>
                        <w:bottom w:val="single" w:sz="12" w:space="0" w:color="000000"/>
                      </w:tcBorders>
                      <w:shd w:val="clear" w:color="auto" w:fill="auto"/>
                      <w:vAlign w:val="center"/>
                    </w:tcPr>
                    <w:p w:rsidR="00B57D17" w:rsidRDefault="00B57D17">
                      <w:pPr>
                        <w:snapToGrid w:val="0"/>
                        <w:ind w:left="113" w:right="113"/>
                        <w:jc w:val="center"/>
                      </w:pPr>
                    </w:p>
                  </w:tc>
                  <w:tc>
                    <w:tcPr>
                      <w:tcW w:w="266" w:type="dxa"/>
                      <w:tcBorders>
                        <w:bottom w:val="single" w:sz="12" w:space="0" w:color="000000"/>
                      </w:tcBorders>
                      <w:shd w:val="clear" w:color="auto" w:fill="auto"/>
                    </w:tcPr>
                    <w:p w:rsidR="00B57D17" w:rsidRPr="00B568E7" w:rsidRDefault="00B57D17">
                      <w:pPr>
                        <w:pStyle w:val="af2"/>
                        <w:tabs>
                          <w:tab w:val="left" w:pos="7815"/>
                        </w:tabs>
                        <w:snapToGrid w:val="0"/>
                        <w:rPr>
                          <w:b/>
                          <w:lang w:val="ru-RU"/>
                        </w:rPr>
                      </w:pPr>
                    </w:p>
                  </w:tc>
                  <w:tc>
                    <w:tcPr>
                      <w:tcW w:w="284" w:type="dxa"/>
                      <w:tcBorders>
                        <w:bottom w:val="single" w:sz="8" w:space="0" w:color="000000"/>
                      </w:tcBorders>
                      <w:shd w:val="clear" w:color="auto" w:fill="auto"/>
                    </w:tcPr>
                    <w:p w:rsidR="00B57D17" w:rsidRPr="00B568E7" w:rsidRDefault="00B57D17">
                      <w:pPr>
                        <w:pStyle w:val="af2"/>
                        <w:tabs>
                          <w:tab w:val="left" w:pos="7815"/>
                        </w:tabs>
                        <w:snapToGrid w:val="0"/>
                        <w:rPr>
                          <w:b/>
                          <w:lang w:val="ru-RU"/>
                        </w:rPr>
                      </w:pPr>
                    </w:p>
                  </w:tc>
                  <w:tc>
                    <w:tcPr>
                      <w:tcW w:w="266" w:type="dxa"/>
                      <w:shd w:val="clear" w:color="auto" w:fill="auto"/>
                    </w:tcPr>
                    <w:p w:rsidR="00B57D17" w:rsidRPr="00B568E7" w:rsidRDefault="00B57D17">
                      <w:pPr>
                        <w:pStyle w:val="af2"/>
                        <w:tabs>
                          <w:tab w:val="left" w:pos="7815"/>
                        </w:tabs>
                        <w:snapToGrid w:val="0"/>
                        <w:rPr>
                          <w:lang w:val="ru-RU"/>
                        </w:rPr>
                      </w:pPr>
                    </w:p>
                  </w:tc>
                </w:tr>
                <w:tr w:rsidR="00B57D17">
                  <w:trPr>
                    <w:trHeight w:val="1418"/>
                  </w:trPr>
                  <w:tc>
                    <w:tcPr>
                      <w:tcW w:w="269" w:type="dxa"/>
                      <w:tcBorders>
                        <w:top w:val="single" w:sz="12" w:space="0" w:color="000000"/>
                        <w:left w:val="nil"/>
                        <w:bottom w:val="nil"/>
                        <w:right w:val="nil"/>
                      </w:tcBorders>
                      <w:shd w:val="clear" w:color="auto" w:fill="auto"/>
                    </w:tcPr>
                    <w:p w:rsidR="00B57D17" w:rsidRPr="00B568E7" w:rsidRDefault="00B57D17">
                      <w:pPr>
                        <w:pStyle w:val="af2"/>
                        <w:tabs>
                          <w:tab w:val="left" w:pos="7815"/>
                        </w:tabs>
                        <w:snapToGrid w:val="0"/>
                        <w:rPr>
                          <w:lang w:val="ru-RU"/>
                        </w:rPr>
                      </w:pPr>
                      <w:r w:rsidRPr="00B568E7">
                        <w:rPr>
                          <w:lang w:val="ru-RU"/>
                        </w:rPr>
                        <w:t xml:space="preserve"> </w:t>
                      </w:r>
                    </w:p>
                  </w:tc>
                  <w:tc>
                    <w:tcPr>
                      <w:tcW w:w="266" w:type="dxa"/>
                      <w:tcBorders>
                        <w:top w:val="single" w:sz="12" w:space="0" w:color="000000"/>
                        <w:left w:val="nil"/>
                        <w:bottom w:val="nil"/>
                        <w:right w:val="single" w:sz="8" w:space="0" w:color="000000"/>
                      </w:tcBorders>
                      <w:shd w:val="clear" w:color="auto" w:fill="auto"/>
                    </w:tcPr>
                    <w:p w:rsidR="00B57D17" w:rsidRPr="00B568E7" w:rsidRDefault="00B57D17">
                      <w:pPr>
                        <w:pStyle w:val="af2"/>
                        <w:tabs>
                          <w:tab w:val="left" w:pos="7815"/>
                        </w:tabs>
                        <w:snapToGrid w:val="0"/>
                        <w:rPr>
                          <w:lang w:val="ru-RU"/>
                        </w:rPr>
                      </w:pPr>
                    </w:p>
                  </w:tc>
                  <w:tc>
                    <w:tcPr>
                      <w:tcW w:w="284" w:type="dxa"/>
                      <w:tcBorders>
                        <w:top w:val="single" w:sz="8" w:space="0" w:color="000000"/>
                        <w:left w:val="single" w:sz="8" w:space="0" w:color="000000"/>
                        <w:bottom w:val="single" w:sz="8" w:space="0" w:color="000000"/>
                        <w:right w:val="single" w:sz="8" w:space="0" w:color="000000"/>
                      </w:tcBorders>
                      <w:shd w:val="clear" w:color="auto" w:fill="auto"/>
                      <w:textDirection w:val="btLr"/>
                      <w:vAlign w:val="center"/>
                    </w:tcPr>
                    <w:p w:rsidR="00B57D17" w:rsidRDefault="00B57D17" w:rsidP="00B3321B">
                      <w:pPr>
                        <w:pStyle w:val="afff"/>
                      </w:pPr>
                      <w:proofErr w:type="spellStart"/>
                      <w:r>
                        <w:t>Взам</w:t>
                      </w:r>
                      <w:proofErr w:type="spellEnd"/>
                      <w:r>
                        <w:t xml:space="preserve">. </w:t>
                      </w:r>
                      <w:proofErr w:type="spellStart"/>
                      <w:proofErr w:type="gramStart"/>
                      <w:r>
                        <w:t>Инв</w:t>
                      </w:r>
                      <w:proofErr w:type="spellEnd"/>
                      <w:proofErr w:type="gramEnd"/>
                      <w:r>
                        <w:t xml:space="preserve"> №</w:t>
                      </w:r>
                    </w:p>
                  </w:tc>
                  <w:tc>
                    <w:tcPr>
                      <w:tcW w:w="266" w:type="dxa"/>
                      <w:tcBorders>
                        <w:left w:val="single" w:sz="8" w:space="0" w:color="000000"/>
                      </w:tcBorders>
                      <w:shd w:val="clear" w:color="auto" w:fill="auto"/>
                    </w:tcPr>
                    <w:p w:rsidR="00B57D17" w:rsidRPr="00B568E7" w:rsidRDefault="00B57D17">
                      <w:pPr>
                        <w:pStyle w:val="af2"/>
                        <w:tabs>
                          <w:tab w:val="left" w:pos="7815"/>
                        </w:tabs>
                        <w:snapToGrid w:val="0"/>
                        <w:rPr>
                          <w:lang w:val="ru-RU"/>
                        </w:rPr>
                      </w:pPr>
                    </w:p>
                  </w:tc>
                </w:tr>
                <w:tr w:rsidR="00B57D17">
                  <w:trPr>
                    <w:trHeight w:val="2003"/>
                  </w:trPr>
                  <w:tc>
                    <w:tcPr>
                      <w:tcW w:w="269" w:type="dxa"/>
                      <w:tcBorders>
                        <w:top w:val="nil"/>
                        <w:left w:val="nil"/>
                        <w:bottom w:val="nil"/>
                        <w:right w:val="nil"/>
                      </w:tcBorders>
                      <w:shd w:val="clear" w:color="auto" w:fill="auto"/>
                    </w:tcPr>
                    <w:p w:rsidR="00B57D17" w:rsidRPr="00B568E7" w:rsidRDefault="00B57D17">
                      <w:pPr>
                        <w:pStyle w:val="af2"/>
                        <w:tabs>
                          <w:tab w:val="left" w:pos="7815"/>
                        </w:tabs>
                        <w:snapToGrid w:val="0"/>
                        <w:rPr>
                          <w:b/>
                          <w:lang w:val="ru-RU"/>
                        </w:rPr>
                      </w:pPr>
                    </w:p>
                  </w:tc>
                  <w:tc>
                    <w:tcPr>
                      <w:tcW w:w="266" w:type="dxa"/>
                      <w:tcBorders>
                        <w:top w:val="nil"/>
                        <w:left w:val="nil"/>
                        <w:bottom w:val="nil"/>
                        <w:right w:val="single" w:sz="8" w:space="0" w:color="000000"/>
                      </w:tcBorders>
                      <w:shd w:val="clear" w:color="auto" w:fill="auto"/>
                    </w:tcPr>
                    <w:p w:rsidR="00B57D17" w:rsidRPr="00B568E7" w:rsidRDefault="00B57D17">
                      <w:pPr>
                        <w:pStyle w:val="af2"/>
                        <w:tabs>
                          <w:tab w:val="left" w:pos="7815"/>
                        </w:tabs>
                        <w:snapToGrid w:val="0"/>
                        <w:rPr>
                          <w:lang w:val="ru-RU"/>
                        </w:rPr>
                      </w:pPr>
                    </w:p>
                  </w:tc>
                  <w:tc>
                    <w:tcPr>
                      <w:tcW w:w="284" w:type="dxa"/>
                      <w:tcBorders>
                        <w:top w:val="single" w:sz="8" w:space="0" w:color="000000"/>
                        <w:left w:val="single" w:sz="8" w:space="0" w:color="000000"/>
                        <w:bottom w:val="single" w:sz="8" w:space="0" w:color="000000"/>
                        <w:right w:val="single" w:sz="8" w:space="0" w:color="000000"/>
                      </w:tcBorders>
                      <w:shd w:val="clear" w:color="auto" w:fill="auto"/>
                      <w:textDirection w:val="btLr"/>
                      <w:vAlign w:val="center"/>
                    </w:tcPr>
                    <w:p w:rsidR="00B57D17" w:rsidRDefault="00B57D17" w:rsidP="00B3321B">
                      <w:pPr>
                        <w:pStyle w:val="afff"/>
                      </w:pPr>
                      <w:r>
                        <w:t>Подпись и дата</w:t>
                      </w:r>
                    </w:p>
                  </w:tc>
                  <w:tc>
                    <w:tcPr>
                      <w:tcW w:w="266" w:type="dxa"/>
                      <w:tcBorders>
                        <w:left w:val="single" w:sz="8" w:space="0" w:color="000000"/>
                      </w:tcBorders>
                      <w:shd w:val="clear" w:color="auto" w:fill="auto"/>
                    </w:tcPr>
                    <w:p w:rsidR="00B57D17" w:rsidRPr="00B568E7" w:rsidRDefault="00B57D17">
                      <w:pPr>
                        <w:pStyle w:val="af2"/>
                        <w:tabs>
                          <w:tab w:val="left" w:pos="7815"/>
                        </w:tabs>
                        <w:snapToGrid w:val="0"/>
                        <w:rPr>
                          <w:lang w:val="ru-RU"/>
                        </w:rPr>
                      </w:pPr>
                    </w:p>
                  </w:tc>
                </w:tr>
                <w:tr w:rsidR="00B57D17">
                  <w:trPr>
                    <w:trHeight w:val="1389"/>
                  </w:trPr>
                  <w:tc>
                    <w:tcPr>
                      <w:tcW w:w="269" w:type="dxa"/>
                      <w:tcBorders>
                        <w:top w:val="nil"/>
                        <w:left w:val="nil"/>
                        <w:bottom w:val="nil"/>
                        <w:right w:val="nil"/>
                      </w:tcBorders>
                      <w:shd w:val="clear" w:color="auto" w:fill="auto"/>
                    </w:tcPr>
                    <w:p w:rsidR="00B57D17" w:rsidRPr="00B568E7" w:rsidRDefault="00B57D17">
                      <w:pPr>
                        <w:pStyle w:val="af2"/>
                        <w:tabs>
                          <w:tab w:val="left" w:pos="7815"/>
                        </w:tabs>
                        <w:snapToGrid w:val="0"/>
                        <w:rPr>
                          <w:b/>
                          <w:lang w:val="ru-RU"/>
                        </w:rPr>
                      </w:pPr>
                    </w:p>
                  </w:tc>
                  <w:tc>
                    <w:tcPr>
                      <w:tcW w:w="266" w:type="dxa"/>
                      <w:tcBorders>
                        <w:top w:val="nil"/>
                        <w:left w:val="nil"/>
                        <w:bottom w:val="nil"/>
                        <w:right w:val="single" w:sz="8" w:space="0" w:color="000000"/>
                      </w:tcBorders>
                      <w:shd w:val="clear" w:color="auto" w:fill="auto"/>
                    </w:tcPr>
                    <w:p w:rsidR="00B57D17" w:rsidRPr="00B568E7" w:rsidRDefault="00B57D17">
                      <w:pPr>
                        <w:pStyle w:val="af2"/>
                        <w:tabs>
                          <w:tab w:val="left" w:pos="7815"/>
                        </w:tabs>
                        <w:snapToGrid w:val="0"/>
                        <w:rPr>
                          <w:lang w:val="ru-RU"/>
                        </w:rPr>
                      </w:pPr>
                    </w:p>
                  </w:tc>
                  <w:tc>
                    <w:tcPr>
                      <w:tcW w:w="284" w:type="dxa"/>
                      <w:tcBorders>
                        <w:top w:val="single" w:sz="8" w:space="0" w:color="000000"/>
                        <w:left w:val="single" w:sz="8" w:space="0" w:color="000000"/>
                        <w:bottom w:val="single" w:sz="8" w:space="0" w:color="000000"/>
                        <w:right w:val="single" w:sz="8" w:space="0" w:color="000000"/>
                      </w:tcBorders>
                      <w:shd w:val="clear" w:color="auto" w:fill="auto"/>
                      <w:textDirection w:val="btLr"/>
                      <w:vAlign w:val="center"/>
                    </w:tcPr>
                    <w:p w:rsidR="00B57D17" w:rsidRDefault="00B57D17" w:rsidP="00B3321B">
                      <w:pPr>
                        <w:pStyle w:val="afff"/>
                      </w:pPr>
                      <w:proofErr w:type="spellStart"/>
                      <w:proofErr w:type="gramStart"/>
                      <w:r>
                        <w:t>Инв</w:t>
                      </w:r>
                      <w:proofErr w:type="spellEnd"/>
                      <w:proofErr w:type="gramEnd"/>
                      <w:r>
                        <w:t xml:space="preserve"> № подл.</w:t>
                      </w:r>
                    </w:p>
                  </w:tc>
                  <w:tc>
                    <w:tcPr>
                      <w:tcW w:w="266" w:type="dxa"/>
                      <w:tcBorders>
                        <w:left w:val="single" w:sz="8" w:space="0" w:color="000000"/>
                      </w:tcBorders>
                      <w:shd w:val="clear" w:color="auto" w:fill="auto"/>
                    </w:tcPr>
                    <w:p w:rsidR="00B57D17" w:rsidRPr="00B568E7" w:rsidRDefault="00B57D17">
                      <w:pPr>
                        <w:pStyle w:val="af2"/>
                        <w:tabs>
                          <w:tab w:val="left" w:pos="7815"/>
                        </w:tabs>
                        <w:snapToGrid w:val="0"/>
                        <w:rPr>
                          <w:lang w:val="ru-RU"/>
                        </w:rPr>
                      </w:pPr>
                    </w:p>
                  </w:tc>
                </w:tr>
              </w:tbl>
              <w:p w:rsidR="00B57D17" w:rsidRDefault="00B57D17" w:rsidP="0039652B"/>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397"/>
        </w:tabs>
        <w:ind w:left="397" w:hanging="397"/>
      </w:pPr>
    </w:lvl>
    <w:lvl w:ilvl="1">
      <w:start w:val="1"/>
      <w:numFmt w:val="decimal"/>
      <w:lvlText w:val="%1.%2"/>
      <w:lvlJc w:val="left"/>
      <w:pPr>
        <w:tabs>
          <w:tab w:val="num" w:pos="576"/>
        </w:tabs>
        <w:ind w:left="576" w:hanging="576"/>
      </w:pPr>
      <w:rPr>
        <w:rFonts w:ascii="Times New Roman" w:hAnsi="Times New Roman"/>
        <w:b/>
        <w:i w:val="0"/>
        <w:sz w:val="28"/>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4"/>
    <w:multiLevelType w:val="singleLevel"/>
    <w:tmpl w:val="00000004"/>
    <w:name w:val="WW8Num4"/>
    <w:lvl w:ilvl="0">
      <w:start w:val="1"/>
      <w:numFmt w:val="bullet"/>
      <w:lvlText w:val=""/>
      <w:lvlJc w:val="left"/>
      <w:pPr>
        <w:tabs>
          <w:tab w:val="num" w:pos="1080"/>
        </w:tabs>
        <w:ind w:left="0" w:firstLine="720"/>
      </w:pPr>
      <w:rPr>
        <w:rFonts w:ascii="Symbol" w:hAnsi="Symbol"/>
      </w:rPr>
    </w:lvl>
  </w:abstractNum>
  <w:abstractNum w:abstractNumId="2">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nsid w:val="00000006"/>
    <w:multiLevelType w:val="multilevel"/>
    <w:tmpl w:val="00000006"/>
    <w:name w:val="WW8Num6"/>
    <w:lvl w:ilvl="0">
      <w:start w:val="1"/>
      <w:numFmt w:val="none"/>
      <w:suff w:val="nothing"/>
      <w:lvlText w:val=""/>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5A96207"/>
    <w:multiLevelType w:val="hybridMultilevel"/>
    <w:tmpl w:val="F97EF486"/>
    <w:lvl w:ilvl="0" w:tplc="38A8D0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9C60775"/>
    <w:multiLevelType w:val="multilevel"/>
    <w:tmpl w:val="A3DE04C4"/>
    <w:lvl w:ilvl="0">
      <w:start w:val="1"/>
      <w:numFmt w:val="decimal"/>
      <w:lvlText w:val="%1."/>
      <w:lvlJc w:val="left"/>
      <w:pPr>
        <w:tabs>
          <w:tab w:val="num" w:pos="720"/>
        </w:tabs>
        <w:ind w:left="720" w:hanging="360"/>
      </w:pPr>
      <w:rPr>
        <w:rFonts w:hint="default"/>
        <w:color w:val="auto"/>
        <w:sz w:val="28"/>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
    <w:nsid w:val="1DB01E99"/>
    <w:multiLevelType w:val="multilevel"/>
    <w:tmpl w:val="03E4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CF74F7"/>
    <w:multiLevelType w:val="hybridMultilevel"/>
    <w:tmpl w:val="0E02E028"/>
    <w:lvl w:ilvl="0" w:tplc="29CCD77E">
      <w:start w:val="1"/>
      <w:numFmt w:val="bullet"/>
      <w:pStyle w:val="1"/>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3F8E631C"/>
    <w:multiLevelType w:val="multilevel"/>
    <w:tmpl w:val="04190025"/>
    <w:lvl w:ilvl="0">
      <w:start w:val="1"/>
      <w:numFmt w:val="decimal"/>
      <w:pStyle w:val="10"/>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0">
    <w:nsid w:val="430424C8"/>
    <w:multiLevelType w:val="hybridMultilevel"/>
    <w:tmpl w:val="207EFB44"/>
    <w:lvl w:ilvl="0" w:tplc="EA127C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3013F6F"/>
    <w:multiLevelType w:val="hybridMultilevel"/>
    <w:tmpl w:val="A35470F6"/>
    <w:lvl w:ilvl="0" w:tplc="E6B8CD08">
      <w:start w:val="1"/>
      <w:numFmt w:val="decimal"/>
      <w:pStyle w:val="1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9"/>
  </w:num>
  <w:num w:numId="2">
    <w:abstractNumId w:val="9"/>
  </w:num>
  <w:num w:numId="3">
    <w:abstractNumId w:val="8"/>
  </w:num>
  <w:num w:numId="4">
    <w:abstractNumId w:val="11"/>
  </w:num>
  <w:num w:numId="5">
    <w:abstractNumId w:val="5"/>
  </w:num>
  <w:num w:numId="6">
    <w:abstractNumId w:val="10"/>
  </w:num>
  <w:num w:numId="7">
    <w:abstractNumId w:val="6"/>
  </w:num>
  <w:num w:numId="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autoHyphenation/>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41CB"/>
    <w:rsid w:val="00003C04"/>
    <w:rsid w:val="000043F8"/>
    <w:rsid w:val="000049F4"/>
    <w:rsid w:val="00017A1A"/>
    <w:rsid w:val="000220B8"/>
    <w:rsid w:val="00022A45"/>
    <w:rsid w:val="00026FE7"/>
    <w:rsid w:val="0005045B"/>
    <w:rsid w:val="00052715"/>
    <w:rsid w:val="00054B66"/>
    <w:rsid w:val="0005601F"/>
    <w:rsid w:val="0006224F"/>
    <w:rsid w:val="00063B40"/>
    <w:rsid w:val="00066089"/>
    <w:rsid w:val="00071DF0"/>
    <w:rsid w:val="00075306"/>
    <w:rsid w:val="00081797"/>
    <w:rsid w:val="00082244"/>
    <w:rsid w:val="0008527E"/>
    <w:rsid w:val="000941CB"/>
    <w:rsid w:val="000971EB"/>
    <w:rsid w:val="000A3153"/>
    <w:rsid w:val="000A5755"/>
    <w:rsid w:val="000B2A23"/>
    <w:rsid w:val="000B3F65"/>
    <w:rsid w:val="000B5855"/>
    <w:rsid w:val="000B6AD0"/>
    <w:rsid w:val="000B78FF"/>
    <w:rsid w:val="000C501F"/>
    <w:rsid w:val="000D7291"/>
    <w:rsid w:val="000E1577"/>
    <w:rsid w:val="000E7433"/>
    <w:rsid w:val="000F0483"/>
    <w:rsid w:val="000F1107"/>
    <w:rsid w:val="000F14CF"/>
    <w:rsid w:val="000F1854"/>
    <w:rsid w:val="000F4779"/>
    <w:rsid w:val="00102870"/>
    <w:rsid w:val="00103036"/>
    <w:rsid w:val="00103409"/>
    <w:rsid w:val="00105F5B"/>
    <w:rsid w:val="0012535D"/>
    <w:rsid w:val="00126187"/>
    <w:rsid w:val="00126D20"/>
    <w:rsid w:val="0012789F"/>
    <w:rsid w:val="00156AF3"/>
    <w:rsid w:val="00163952"/>
    <w:rsid w:val="0016496C"/>
    <w:rsid w:val="00165046"/>
    <w:rsid w:val="001665AD"/>
    <w:rsid w:val="00166854"/>
    <w:rsid w:val="00170034"/>
    <w:rsid w:val="00171DC1"/>
    <w:rsid w:val="00173C20"/>
    <w:rsid w:val="00174051"/>
    <w:rsid w:val="00175E87"/>
    <w:rsid w:val="00193F54"/>
    <w:rsid w:val="001942E8"/>
    <w:rsid w:val="00194B95"/>
    <w:rsid w:val="001A25FF"/>
    <w:rsid w:val="001A7CCD"/>
    <w:rsid w:val="001B0C18"/>
    <w:rsid w:val="001C2E7A"/>
    <w:rsid w:val="001C6DFE"/>
    <w:rsid w:val="001C7B4B"/>
    <w:rsid w:val="001C7D99"/>
    <w:rsid w:val="001D157B"/>
    <w:rsid w:val="001D2379"/>
    <w:rsid w:val="001D3569"/>
    <w:rsid w:val="001E62BF"/>
    <w:rsid w:val="001F3BA0"/>
    <w:rsid w:val="001F524D"/>
    <w:rsid w:val="001F6FE6"/>
    <w:rsid w:val="002017E1"/>
    <w:rsid w:val="002165A0"/>
    <w:rsid w:val="00220892"/>
    <w:rsid w:val="00221075"/>
    <w:rsid w:val="00222B0E"/>
    <w:rsid w:val="0022619C"/>
    <w:rsid w:val="00227497"/>
    <w:rsid w:val="002329A4"/>
    <w:rsid w:val="00240E8B"/>
    <w:rsid w:val="002425C1"/>
    <w:rsid w:val="002450B0"/>
    <w:rsid w:val="0024690E"/>
    <w:rsid w:val="0025009F"/>
    <w:rsid w:val="00252091"/>
    <w:rsid w:val="00252617"/>
    <w:rsid w:val="00262A3A"/>
    <w:rsid w:val="0027369C"/>
    <w:rsid w:val="00273E2D"/>
    <w:rsid w:val="00281AE1"/>
    <w:rsid w:val="002846C3"/>
    <w:rsid w:val="0028576B"/>
    <w:rsid w:val="00285903"/>
    <w:rsid w:val="00290C95"/>
    <w:rsid w:val="00291CF7"/>
    <w:rsid w:val="00296C96"/>
    <w:rsid w:val="002A59D4"/>
    <w:rsid w:val="002C51EA"/>
    <w:rsid w:val="002C6E05"/>
    <w:rsid w:val="002D0AF0"/>
    <w:rsid w:val="002D280A"/>
    <w:rsid w:val="002D4CC8"/>
    <w:rsid w:val="002D5FE5"/>
    <w:rsid w:val="002E089C"/>
    <w:rsid w:val="002E523F"/>
    <w:rsid w:val="002F7987"/>
    <w:rsid w:val="0031746E"/>
    <w:rsid w:val="00321C69"/>
    <w:rsid w:val="00331A2D"/>
    <w:rsid w:val="00332116"/>
    <w:rsid w:val="00332CD1"/>
    <w:rsid w:val="00335A2E"/>
    <w:rsid w:val="00340516"/>
    <w:rsid w:val="00341206"/>
    <w:rsid w:val="00343457"/>
    <w:rsid w:val="00345E20"/>
    <w:rsid w:val="0034622C"/>
    <w:rsid w:val="00346B64"/>
    <w:rsid w:val="00352B45"/>
    <w:rsid w:val="00352D67"/>
    <w:rsid w:val="003565D3"/>
    <w:rsid w:val="00363405"/>
    <w:rsid w:val="0037134C"/>
    <w:rsid w:val="003747C6"/>
    <w:rsid w:val="00376F10"/>
    <w:rsid w:val="00380D62"/>
    <w:rsid w:val="003833E2"/>
    <w:rsid w:val="0039652B"/>
    <w:rsid w:val="003A1385"/>
    <w:rsid w:val="003A2378"/>
    <w:rsid w:val="003B0217"/>
    <w:rsid w:val="003C0F61"/>
    <w:rsid w:val="003C16E2"/>
    <w:rsid w:val="003C1F98"/>
    <w:rsid w:val="003D0F52"/>
    <w:rsid w:val="003D1201"/>
    <w:rsid w:val="003D34C0"/>
    <w:rsid w:val="003E11DA"/>
    <w:rsid w:val="003E1EB6"/>
    <w:rsid w:val="003E6FB9"/>
    <w:rsid w:val="003F0EB2"/>
    <w:rsid w:val="003F3415"/>
    <w:rsid w:val="003F3884"/>
    <w:rsid w:val="003F701E"/>
    <w:rsid w:val="00405DD8"/>
    <w:rsid w:val="004117F0"/>
    <w:rsid w:val="00427DE6"/>
    <w:rsid w:val="004347E8"/>
    <w:rsid w:val="00435BAE"/>
    <w:rsid w:val="0044073F"/>
    <w:rsid w:val="00440975"/>
    <w:rsid w:val="00442263"/>
    <w:rsid w:val="00460BA6"/>
    <w:rsid w:val="00466343"/>
    <w:rsid w:val="00473A4E"/>
    <w:rsid w:val="00486230"/>
    <w:rsid w:val="004A2D18"/>
    <w:rsid w:val="004A6FC4"/>
    <w:rsid w:val="004C1980"/>
    <w:rsid w:val="004D7F18"/>
    <w:rsid w:val="004E3EEA"/>
    <w:rsid w:val="004E5EC8"/>
    <w:rsid w:val="004F01E3"/>
    <w:rsid w:val="004F7643"/>
    <w:rsid w:val="005067AA"/>
    <w:rsid w:val="005166A6"/>
    <w:rsid w:val="00516AC6"/>
    <w:rsid w:val="005217C9"/>
    <w:rsid w:val="0052506B"/>
    <w:rsid w:val="00526D17"/>
    <w:rsid w:val="005335FA"/>
    <w:rsid w:val="005342E1"/>
    <w:rsid w:val="00546477"/>
    <w:rsid w:val="00552B2D"/>
    <w:rsid w:val="00553637"/>
    <w:rsid w:val="0057744F"/>
    <w:rsid w:val="005864C9"/>
    <w:rsid w:val="00587768"/>
    <w:rsid w:val="00590517"/>
    <w:rsid w:val="00593465"/>
    <w:rsid w:val="005B2341"/>
    <w:rsid w:val="005C508C"/>
    <w:rsid w:val="005C6C09"/>
    <w:rsid w:val="005D1C8D"/>
    <w:rsid w:val="005D1D98"/>
    <w:rsid w:val="005D69F1"/>
    <w:rsid w:val="00601F04"/>
    <w:rsid w:val="006137AB"/>
    <w:rsid w:val="00626C9B"/>
    <w:rsid w:val="00633C5C"/>
    <w:rsid w:val="00637171"/>
    <w:rsid w:val="00645A06"/>
    <w:rsid w:val="00674D0E"/>
    <w:rsid w:val="00675E7C"/>
    <w:rsid w:val="00680AE2"/>
    <w:rsid w:val="006825B4"/>
    <w:rsid w:val="0069787D"/>
    <w:rsid w:val="006A4E1F"/>
    <w:rsid w:val="006B161A"/>
    <w:rsid w:val="006B247D"/>
    <w:rsid w:val="006C1AE7"/>
    <w:rsid w:val="006C1FB2"/>
    <w:rsid w:val="006C7367"/>
    <w:rsid w:val="006C7AA0"/>
    <w:rsid w:val="006C7B74"/>
    <w:rsid w:val="006D0703"/>
    <w:rsid w:val="006E417E"/>
    <w:rsid w:val="006F2FE2"/>
    <w:rsid w:val="006F3B1B"/>
    <w:rsid w:val="006F4BC9"/>
    <w:rsid w:val="006F64D8"/>
    <w:rsid w:val="0070336D"/>
    <w:rsid w:val="00713FD3"/>
    <w:rsid w:val="0071609D"/>
    <w:rsid w:val="00722ABB"/>
    <w:rsid w:val="00722D53"/>
    <w:rsid w:val="0073267E"/>
    <w:rsid w:val="00734129"/>
    <w:rsid w:val="007368AE"/>
    <w:rsid w:val="00742D30"/>
    <w:rsid w:val="0075105A"/>
    <w:rsid w:val="00765FB4"/>
    <w:rsid w:val="0077149C"/>
    <w:rsid w:val="00772686"/>
    <w:rsid w:val="0077416A"/>
    <w:rsid w:val="007817AF"/>
    <w:rsid w:val="007A1B42"/>
    <w:rsid w:val="007A4992"/>
    <w:rsid w:val="007A5D57"/>
    <w:rsid w:val="007A65EB"/>
    <w:rsid w:val="007A6B8A"/>
    <w:rsid w:val="007B1EB6"/>
    <w:rsid w:val="007B617B"/>
    <w:rsid w:val="007B6247"/>
    <w:rsid w:val="007D0DEF"/>
    <w:rsid w:val="007E65B7"/>
    <w:rsid w:val="007F583B"/>
    <w:rsid w:val="00801040"/>
    <w:rsid w:val="00827C8F"/>
    <w:rsid w:val="0083358D"/>
    <w:rsid w:val="0084785F"/>
    <w:rsid w:val="008501E4"/>
    <w:rsid w:val="00856DBA"/>
    <w:rsid w:val="008604CD"/>
    <w:rsid w:val="00861149"/>
    <w:rsid w:val="00865752"/>
    <w:rsid w:val="00867331"/>
    <w:rsid w:val="00885364"/>
    <w:rsid w:val="00886409"/>
    <w:rsid w:val="008965CC"/>
    <w:rsid w:val="00897A40"/>
    <w:rsid w:val="008A4B67"/>
    <w:rsid w:val="008A4FA7"/>
    <w:rsid w:val="008C59C9"/>
    <w:rsid w:val="008C74B7"/>
    <w:rsid w:val="008D0CDD"/>
    <w:rsid w:val="008D6849"/>
    <w:rsid w:val="008D6F90"/>
    <w:rsid w:val="008F1249"/>
    <w:rsid w:val="008F40A0"/>
    <w:rsid w:val="009027C5"/>
    <w:rsid w:val="00902ED5"/>
    <w:rsid w:val="00912D1F"/>
    <w:rsid w:val="00913429"/>
    <w:rsid w:val="00922996"/>
    <w:rsid w:val="009263B7"/>
    <w:rsid w:val="00927CBD"/>
    <w:rsid w:val="009317D5"/>
    <w:rsid w:val="00933FE8"/>
    <w:rsid w:val="00950415"/>
    <w:rsid w:val="00954044"/>
    <w:rsid w:val="00957D1F"/>
    <w:rsid w:val="00966562"/>
    <w:rsid w:val="0097342E"/>
    <w:rsid w:val="00986391"/>
    <w:rsid w:val="009873C6"/>
    <w:rsid w:val="00993958"/>
    <w:rsid w:val="00993DAF"/>
    <w:rsid w:val="00995290"/>
    <w:rsid w:val="00995751"/>
    <w:rsid w:val="00997A58"/>
    <w:rsid w:val="009B030E"/>
    <w:rsid w:val="009B4441"/>
    <w:rsid w:val="009B6133"/>
    <w:rsid w:val="009B62D9"/>
    <w:rsid w:val="009C0D8C"/>
    <w:rsid w:val="009D6C16"/>
    <w:rsid w:val="009E1AEB"/>
    <w:rsid w:val="009E7F73"/>
    <w:rsid w:val="00A0140A"/>
    <w:rsid w:val="00A03DFA"/>
    <w:rsid w:val="00A047AF"/>
    <w:rsid w:val="00A0725C"/>
    <w:rsid w:val="00A17B46"/>
    <w:rsid w:val="00A2077B"/>
    <w:rsid w:val="00A232E4"/>
    <w:rsid w:val="00A27116"/>
    <w:rsid w:val="00A31773"/>
    <w:rsid w:val="00A3385A"/>
    <w:rsid w:val="00A3612F"/>
    <w:rsid w:val="00A3718F"/>
    <w:rsid w:val="00A37976"/>
    <w:rsid w:val="00A421EB"/>
    <w:rsid w:val="00A52456"/>
    <w:rsid w:val="00A54228"/>
    <w:rsid w:val="00A55468"/>
    <w:rsid w:val="00A63175"/>
    <w:rsid w:val="00A6446D"/>
    <w:rsid w:val="00A71869"/>
    <w:rsid w:val="00A7376B"/>
    <w:rsid w:val="00A74820"/>
    <w:rsid w:val="00A75784"/>
    <w:rsid w:val="00A77155"/>
    <w:rsid w:val="00A77B2D"/>
    <w:rsid w:val="00A82D6A"/>
    <w:rsid w:val="00AA6484"/>
    <w:rsid w:val="00AA72D3"/>
    <w:rsid w:val="00AB1357"/>
    <w:rsid w:val="00AB4D76"/>
    <w:rsid w:val="00AB73CF"/>
    <w:rsid w:val="00AB7838"/>
    <w:rsid w:val="00AC0AFA"/>
    <w:rsid w:val="00AC5540"/>
    <w:rsid w:val="00AE2100"/>
    <w:rsid w:val="00AE579C"/>
    <w:rsid w:val="00AF2E9B"/>
    <w:rsid w:val="00AF4090"/>
    <w:rsid w:val="00B01178"/>
    <w:rsid w:val="00B027DB"/>
    <w:rsid w:val="00B0665F"/>
    <w:rsid w:val="00B1306D"/>
    <w:rsid w:val="00B31B72"/>
    <w:rsid w:val="00B321C5"/>
    <w:rsid w:val="00B3321B"/>
    <w:rsid w:val="00B455D5"/>
    <w:rsid w:val="00B568E7"/>
    <w:rsid w:val="00B57D17"/>
    <w:rsid w:val="00B6160C"/>
    <w:rsid w:val="00B61CA1"/>
    <w:rsid w:val="00B621B6"/>
    <w:rsid w:val="00B66089"/>
    <w:rsid w:val="00B76C76"/>
    <w:rsid w:val="00B90137"/>
    <w:rsid w:val="00B91C2E"/>
    <w:rsid w:val="00B92519"/>
    <w:rsid w:val="00B94E11"/>
    <w:rsid w:val="00B95AA6"/>
    <w:rsid w:val="00B95E29"/>
    <w:rsid w:val="00BA5625"/>
    <w:rsid w:val="00BA6F7D"/>
    <w:rsid w:val="00BB3037"/>
    <w:rsid w:val="00BB370A"/>
    <w:rsid w:val="00BC6D61"/>
    <w:rsid w:val="00BD5BCB"/>
    <w:rsid w:val="00BE2FD3"/>
    <w:rsid w:val="00BE3B89"/>
    <w:rsid w:val="00BF2F5E"/>
    <w:rsid w:val="00BF4608"/>
    <w:rsid w:val="00C03F8B"/>
    <w:rsid w:val="00C07D56"/>
    <w:rsid w:val="00C11819"/>
    <w:rsid w:val="00C1242F"/>
    <w:rsid w:val="00C125BC"/>
    <w:rsid w:val="00C15CBF"/>
    <w:rsid w:val="00C20FFA"/>
    <w:rsid w:val="00C247C4"/>
    <w:rsid w:val="00C33091"/>
    <w:rsid w:val="00C3378A"/>
    <w:rsid w:val="00C34EFA"/>
    <w:rsid w:val="00C35FE2"/>
    <w:rsid w:val="00C40861"/>
    <w:rsid w:val="00C41958"/>
    <w:rsid w:val="00C43807"/>
    <w:rsid w:val="00C5098F"/>
    <w:rsid w:val="00C50B51"/>
    <w:rsid w:val="00C54152"/>
    <w:rsid w:val="00C56D0A"/>
    <w:rsid w:val="00C64EF9"/>
    <w:rsid w:val="00C66AEE"/>
    <w:rsid w:val="00C71FDC"/>
    <w:rsid w:val="00C76DFE"/>
    <w:rsid w:val="00C80061"/>
    <w:rsid w:val="00C8495E"/>
    <w:rsid w:val="00C879DA"/>
    <w:rsid w:val="00C912CE"/>
    <w:rsid w:val="00C921F8"/>
    <w:rsid w:val="00C95050"/>
    <w:rsid w:val="00C969C8"/>
    <w:rsid w:val="00C9712E"/>
    <w:rsid w:val="00CA0417"/>
    <w:rsid w:val="00CB0B03"/>
    <w:rsid w:val="00CB0ED7"/>
    <w:rsid w:val="00CB11D1"/>
    <w:rsid w:val="00CD706A"/>
    <w:rsid w:val="00CF3005"/>
    <w:rsid w:val="00CF449C"/>
    <w:rsid w:val="00D074B9"/>
    <w:rsid w:val="00D112E1"/>
    <w:rsid w:val="00D26269"/>
    <w:rsid w:val="00D31C95"/>
    <w:rsid w:val="00D402A0"/>
    <w:rsid w:val="00D451BE"/>
    <w:rsid w:val="00D53F64"/>
    <w:rsid w:val="00D540E1"/>
    <w:rsid w:val="00D60043"/>
    <w:rsid w:val="00D62200"/>
    <w:rsid w:val="00D632DA"/>
    <w:rsid w:val="00D76CD7"/>
    <w:rsid w:val="00D97325"/>
    <w:rsid w:val="00DB2318"/>
    <w:rsid w:val="00DD472B"/>
    <w:rsid w:val="00DD7D46"/>
    <w:rsid w:val="00DE1047"/>
    <w:rsid w:val="00DE185D"/>
    <w:rsid w:val="00DE3D41"/>
    <w:rsid w:val="00DF3DB8"/>
    <w:rsid w:val="00DF7BE9"/>
    <w:rsid w:val="00E04083"/>
    <w:rsid w:val="00E040D6"/>
    <w:rsid w:val="00E148F7"/>
    <w:rsid w:val="00E21410"/>
    <w:rsid w:val="00E30DAE"/>
    <w:rsid w:val="00E33270"/>
    <w:rsid w:val="00E56ADC"/>
    <w:rsid w:val="00E576CA"/>
    <w:rsid w:val="00E61D6E"/>
    <w:rsid w:val="00E62610"/>
    <w:rsid w:val="00E735A7"/>
    <w:rsid w:val="00E76EB5"/>
    <w:rsid w:val="00E91F68"/>
    <w:rsid w:val="00E93465"/>
    <w:rsid w:val="00E93918"/>
    <w:rsid w:val="00E94B79"/>
    <w:rsid w:val="00EA196B"/>
    <w:rsid w:val="00EA29EA"/>
    <w:rsid w:val="00EA4A24"/>
    <w:rsid w:val="00EB1E89"/>
    <w:rsid w:val="00EB28A8"/>
    <w:rsid w:val="00EB36EC"/>
    <w:rsid w:val="00EB6235"/>
    <w:rsid w:val="00EB6D26"/>
    <w:rsid w:val="00EC205D"/>
    <w:rsid w:val="00ED04B2"/>
    <w:rsid w:val="00ED6434"/>
    <w:rsid w:val="00EE323B"/>
    <w:rsid w:val="00EF6C62"/>
    <w:rsid w:val="00F034BC"/>
    <w:rsid w:val="00F0685A"/>
    <w:rsid w:val="00F12011"/>
    <w:rsid w:val="00F21EF0"/>
    <w:rsid w:val="00F2248D"/>
    <w:rsid w:val="00F40534"/>
    <w:rsid w:val="00F40E68"/>
    <w:rsid w:val="00F67099"/>
    <w:rsid w:val="00F734FE"/>
    <w:rsid w:val="00F80367"/>
    <w:rsid w:val="00F8459D"/>
    <w:rsid w:val="00FA7788"/>
    <w:rsid w:val="00FC0243"/>
    <w:rsid w:val="00FC605C"/>
    <w:rsid w:val="00FD0326"/>
    <w:rsid w:val="00FD2AA9"/>
    <w:rsid w:val="00FD3D5C"/>
    <w:rsid w:val="00FD5F07"/>
    <w:rsid w:val="00FD74DF"/>
    <w:rsid w:val="00FE5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semiHidden="0" w:uiPriority="35" w:unhideWhenUsed="0" w:qFormat="1"/>
    <w:lsdException w:name="page number"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a">
    <w:name w:val="Normal"/>
    <w:qFormat/>
    <w:rsid w:val="00C9712E"/>
    <w:pPr>
      <w:spacing w:before="120" w:after="120"/>
      <w:jc w:val="both"/>
    </w:pPr>
    <w:rPr>
      <w:sz w:val="24"/>
      <w:lang w:eastAsia="ar-SA"/>
    </w:rPr>
  </w:style>
  <w:style w:type="paragraph" w:styleId="10">
    <w:name w:val="heading 1"/>
    <w:basedOn w:val="a"/>
    <w:next w:val="a0"/>
    <w:link w:val="12"/>
    <w:qFormat/>
    <w:rsid w:val="00950415"/>
    <w:pPr>
      <w:keepNext/>
      <w:pageBreakBefore/>
      <w:widowControl w:val="0"/>
      <w:numPr>
        <w:numId w:val="2"/>
      </w:numPr>
      <w:suppressAutoHyphens/>
      <w:spacing w:before="0" w:after="600" w:line="360" w:lineRule="auto"/>
      <w:jc w:val="left"/>
      <w:outlineLvl w:val="0"/>
    </w:pPr>
    <w:rPr>
      <w:b/>
      <w:kern w:val="1"/>
      <w:sz w:val="32"/>
      <w:lang w:val="x-none"/>
    </w:rPr>
  </w:style>
  <w:style w:type="paragraph" w:styleId="2">
    <w:name w:val="heading 2"/>
    <w:basedOn w:val="a"/>
    <w:next w:val="a0"/>
    <w:link w:val="20"/>
    <w:qFormat/>
    <w:rsid w:val="00950415"/>
    <w:pPr>
      <w:keepNext/>
      <w:numPr>
        <w:ilvl w:val="1"/>
        <w:numId w:val="2"/>
      </w:numPr>
      <w:spacing w:before="400" w:after="600" w:line="360" w:lineRule="auto"/>
      <w:jc w:val="left"/>
      <w:outlineLvl w:val="1"/>
    </w:pPr>
    <w:rPr>
      <w:b/>
      <w:color w:val="000000"/>
      <w:kern w:val="1"/>
      <w:sz w:val="28"/>
      <w:lang w:val="x-none"/>
    </w:rPr>
  </w:style>
  <w:style w:type="paragraph" w:styleId="3">
    <w:name w:val="heading 3"/>
    <w:basedOn w:val="a"/>
    <w:next w:val="a0"/>
    <w:link w:val="30"/>
    <w:qFormat/>
    <w:rsid w:val="00950415"/>
    <w:pPr>
      <w:keepNext/>
      <w:widowControl w:val="0"/>
      <w:numPr>
        <w:ilvl w:val="2"/>
        <w:numId w:val="2"/>
      </w:numPr>
      <w:spacing w:before="0" w:after="0"/>
      <w:jc w:val="left"/>
      <w:outlineLvl w:val="2"/>
    </w:pPr>
    <w:rPr>
      <w:rFonts w:ascii="Arial" w:hAnsi="Arial"/>
      <w:b/>
      <w:sz w:val="18"/>
      <w:lang w:val="x-none"/>
    </w:rPr>
  </w:style>
  <w:style w:type="paragraph" w:styleId="4">
    <w:name w:val="heading 4"/>
    <w:basedOn w:val="a"/>
    <w:next w:val="a"/>
    <w:link w:val="40"/>
    <w:qFormat/>
    <w:rsid w:val="00950415"/>
    <w:pPr>
      <w:keepNext/>
      <w:numPr>
        <w:ilvl w:val="3"/>
        <w:numId w:val="2"/>
      </w:numPr>
      <w:jc w:val="center"/>
      <w:outlineLvl w:val="3"/>
    </w:pPr>
    <w:rPr>
      <w:sz w:val="32"/>
      <w:lang w:val="x-none"/>
    </w:rPr>
  </w:style>
  <w:style w:type="paragraph" w:styleId="5">
    <w:name w:val="heading 5"/>
    <w:basedOn w:val="a"/>
    <w:next w:val="a"/>
    <w:link w:val="50"/>
    <w:qFormat/>
    <w:rsid w:val="00950415"/>
    <w:pPr>
      <w:keepNext/>
      <w:numPr>
        <w:ilvl w:val="4"/>
        <w:numId w:val="2"/>
      </w:numPr>
      <w:outlineLvl w:val="4"/>
    </w:pPr>
    <w:rPr>
      <w:sz w:val="32"/>
      <w:lang w:val="x-none"/>
    </w:rPr>
  </w:style>
  <w:style w:type="paragraph" w:styleId="6">
    <w:name w:val="heading 6"/>
    <w:basedOn w:val="a"/>
    <w:next w:val="a"/>
    <w:link w:val="60"/>
    <w:qFormat/>
    <w:rsid w:val="00950415"/>
    <w:pPr>
      <w:keepNext/>
      <w:numPr>
        <w:ilvl w:val="5"/>
        <w:numId w:val="2"/>
      </w:numPr>
      <w:spacing w:before="0" w:after="0"/>
      <w:outlineLvl w:val="5"/>
    </w:pPr>
    <w:rPr>
      <w:lang w:val="x-none"/>
    </w:rPr>
  </w:style>
  <w:style w:type="paragraph" w:styleId="7">
    <w:name w:val="heading 7"/>
    <w:basedOn w:val="a"/>
    <w:next w:val="a"/>
    <w:link w:val="70"/>
    <w:qFormat/>
    <w:rsid w:val="00950415"/>
    <w:pPr>
      <w:keepNext/>
      <w:numPr>
        <w:ilvl w:val="6"/>
        <w:numId w:val="2"/>
      </w:numPr>
      <w:jc w:val="center"/>
      <w:outlineLvl w:val="6"/>
    </w:pPr>
    <w:rPr>
      <w:color w:val="FF0000"/>
      <w:sz w:val="28"/>
      <w:lang w:val="x-none"/>
    </w:rPr>
  </w:style>
  <w:style w:type="paragraph" w:styleId="8">
    <w:name w:val="heading 8"/>
    <w:basedOn w:val="a"/>
    <w:next w:val="a"/>
    <w:link w:val="80"/>
    <w:qFormat/>
    <w:rsid w:val="00950415"/>
    <w:pPr>
      <w:keepNext/>
      <w:numPr>
        <w:ilvl w:val="7"/>
        <w:numId w:val="2"/>
      </w:numPr>
      <w:outlineLvl w:val="7"/>
    </w:pPr>
    <w:rPr>
      <w:color w:val="FF0000"/>
      <w:sz w:val="28"/>
      <w:lang w:val="x-none"/>
    </w:rPr>
  </w:style>
  <w:style w:type="paragraph" w:styleId="9">
    <w:name w:val="heading 9"/>
    <w:basedOn w:val="a"/>
    <w:next w:val="a"/>
    <w:link w:val="90"/>
    <w:qFormat/>
    <w:rsid w:val="00950415"/>
    <w:pPr>
      <w:keepNext/>
      <w:numPr>
        <w:ilvl w:val="8"/>
        <w:numId w:val="2"/>
      </w:numPr>
      <w:jc w:val="center"/>
      <w:outlineLvl w:val="8"/>
    </w:pPr>
    <w:rPr>
      <w:sz w:val="28"/>
      <w:u w:val="single"/>
      <w:lang w:val="x-none"/>
    </w:rPr>
  </w:style>
  <w:style w:type="character" w:default="1" w:styleId="a1">
    <w:name w:val="Default Paragraph Font"/>
    <w:rsid w:val="00950415"/>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rsid w:val="00950415"/>
  </w:style>
  <w:style w:type="character" w:customStyle="1" w:styleId="WW8Num1z1">
    <w:name w:val="WW8Num1z1"/>
    <w:rsid w:val="00950415"/>
    <w:rPr>
      <w:rFonts w:ascii="Times New Roman" w:hAnsi="Times New Roman"/>
      <w:b/>
      <w:i w:val="0"/>
      <w:sz w:val="28"/>
    </w:rPr>
  </w:style>
  <w:style w:type="character" w:customStyle="1" w:styleId="WW8Num3z1">
    <w:name w:val="WW8Num3z1"/>
    <w:rsid w:val="00950415"/>
    <w:rPr>
      <w:rFonts w:ascii="Times New Roman" w:hAnsi="Times New Roman"/>
      <w:b/>
      <w:i w:val="0"/>
      <w:sz w:val="28"/>
    </w:rPr>
  </w:style>
  <w:style w:type="character" w:customStyle="1" w:styleId="WW8Num4z0">
    <w:name w:val="WW8Num4z0"/>
    <w:rsid w:val="00950415"/>
    <w:rPr>
      <w:rFonts w:ascii="Symbol" w:hAnsi="Symbol"/>
    </w:rPr>
  </w:style>
  <w:style w:type="character" w:customStyle="1" w:styleId="51">
    <w:name w:val="Основной шрифт абзаца5"/>
    <w:rsid w:val="00950415"/>
  </w:style>
  <w:style w:type="character" w:customStyle="1" w:styleId="41">
    <w:name w:val="Основной шрифт абзаца4"/>
    <w:rsid w:val="00950415"/>
  </w:style>
  <w:style w:type="character" w:customStyle="1" w:styleId="31">
    <w:name w:val="Основной шрифт абзаца3"/>
    <w:rsid w:val="00950415"/>
  </w:style>
  <w:style w:type="character" w:customStyle="1" w:styleId="WW8Num1z0">
    <w:name w:val="WW8Num1z0"/>
    <w:rsid w:val="00950415"/>
    <w:rPr>
      <w:rFonts w:ascii="Symbol" w:hAnsi="Symbol" w:cs="OpenSymbol"/>
    </w:rPr>
  </w:style>
  <w:style w:type="character" w:customStyle="1" w:styleId="WW8Num3z0">
    <w:name w:val="WW8Num3z0"/>
    <w:rsid w:val="00950415"/>
    <w:rPr>
      <w:rFonts w:ascii="Symbol" w:hAnsi="Symbol"/>
    </w:rPr>
  </w:style>
  <w:style w:type="character" w:customStyle="1" w:styleId="WW8Num5z0">
    <w:name w:val="WW8Num5z0"/>
    <w:rsid w:val="00950415"/>
    <w:rPr>
      <w:rFonts w:ascii="Symbol" w:hAnsi="Symbol" w:cs="OpenSymbol"/>
    </w:rPr>
  </w:style>
  <w:style w:type="character" w:customStyle="1" w:styleId="WW8Num6z0">
    <w:name w:val="WW8Num6z0"/>
    <w:rsid w:val="00950415"/>
    <w:rPr>
      <w:b/>
    </w:rPr>
  </w:style>
  <w:style w:type="character" w:customStyle="1" w:styleId="WW8Num8z0">
    <w:name w:val="WW8Num8z0"/>
    <w:rsid w:val="00950415"/>
    <w:rPr>
      <w:rFonts w:ascii="Times New Roman" w:eastAsia="Times New Roman" w:hAnsi="Times New Roman" w:cs="Times New Roman"/>
    </w:rPr>
  </w:style>
  <w:style w:type="character" w:customStyle="1" w:styleId="WW8Num10z0">
    <w:name w:val="WW8Num10z0"/>
    <w:rsid w:val="00950415"/>
    <w:rPr>
      <w:rFonts w:ascii="Symbol" w:hAnsi="Symbol"/>
    </w:rPr>
  </w:style>
  <w:style w:type="character" w:customStyle="1" w:styleId="WW8Num12z0">
    <w:name w:val="WW8Num12z0"/>
    <w:rsid w:val="00950415"/>
    <w:rPr>
      <w:rFonts w:ascii="Symbol" w:hAnsi="Symbol"/>
    </w:rPr>
  </w:style>
  <w:style w:type="character" w:customStyle="1" w:styleId="WW8Num13z0">
    <w:name w:val="WW8Num13z0"/>
    <w:rsid w:val="00950415"/>
    <w:rPr>
      <w:rFonts w:ascii="Symbol" w:hAnsi="Symbol"/>
    </w:rPr>
  </w:style>
  <w:style w:type="character" w:customStyle="1" w:styleId="WW8Num14z0">
    <w:name w:val="WW8Num14z0"/>
    <w:rsid w:val="00950415"/>
    <w:rPr>
      <w:rFonts w:ascii="Symbol" w:hAnsi="Symbol"/>
    </w:rPr>
  </w:style>
  <w:style w:type="character" w:customStyle="1" w:styleId="WW8Num15z0">
    <w:name w:val="WW8Num15z0"/>
    <w:rsid w:val="00950415"/>
    <w:rPr>
      <w:rFonts w:ascii="Symbol" w:hAnsi="Symbol"/>
    </w:rPr>
  </w:style>
  <w:style w:type="character" w:customStyle="1" w:styleId="WW8Num15z1">
    <w:name w:val="WW8Num15z1"/>
    <w:rsid w:val="00950415"/>
    <w:rPr>
      <w:b/>
    </w:rPr>
  </w:style>
  <w:style w:type="character" w:customStyle="1" w:styleId="WW8Num15z2">
    <w:name w:val="WW8Num15z2"/>
    <w:rsid w:val="00950415"/>
    <w:rPr>
      <w:rFonts w:ascii="Wingdings" w:hAnsi="Wingdings"/>
    </w:rPr>
  </w:style>
  <w:style w:type="character" w:customStyle="1" w:styleId="WW8Num15z4">
    <w:name w:val="WW8Num15z4"/>
    <w:rsid w:val="00950415"/>
    <w:rPr>
      <w:rFonts w:ascii="Courier New" w:hAnsi="Courier New" w:cs="Courier New"/>
    </w:rPr>
  </w:style>
  <w:style w:type="character" w:customStyle="1" w:styleId="WW8Num16z0">
    <w:name w:val="WW8Num16z0"/>
    <w:rsid w:val="00950415"/>
    <w:rPr>
      <w:rFonts w:ascii="Symbol" w:hAnsi="Symbol"/>
    </w:rPr>
  </w:style>
  <w:style w:type="character" w:customStyle="1" w:styleId="WW8Num17z0">
    <w:name w:val="WW8Num17z0"/>
    <w:rsid w:val="00950415"/>
    <w:rPr>
      <w:rFonts w:ascii="Symbol" w:hAnsi="Symbol"/>
    </w:rPr>
  </w:style>
  <w:style w:type="character" w:customStyle="1" w:styleId="WW8Num18z0">
    <w:name w:val="WW8Num18z0"/>
    <w:rsid w:val="00950415"/>
    <w:rPr>
      <w:rFonts w:ascii="Symbol" w:hAnsi="Symbol"/>
    </w:rPr>
  </w:style>
  <w:style w:type="character" w:customStyle="1" w:styleId="WW8Num19z0">
    <w:name w:val="WW8Num19z0"/>
    <w:rsid w:val="00950415"/>
    <w:rPr>
      <w:rFonts w:ascii="Symbol" w:hAnsi="Symbol"/>
    </w:rPr>
  </w:style>
  <w:style w:type="character" w:customStyle="1" w:styleId="WW8Num19z1">
    <w:name w:val="WW8Num19z1"/>
    <w:rsid w:val="00950415"/>
    <w:rPr>
      <w:b/>
    </w:rPr>
  </w:style>
  <w:style w:type="character" w:customStyle="1" w:styleId="WW8Num19z2">
    <w:name w:val="WW8Num19z2"/>
    <w:rsid w:val="00950415"/>
    <w:rPr>
      <w:rFonts w:ascii="Wingdings" w:hAnsi="Wingdings"/>
    </w:rPr>
  </w:style>
  <w:style w:type="character" w:customStyle="1" w:styleId="WW8Num19z4">
    <w:name w:val="WW8Num19z4"/>
    <w:rsid w:val="00950415"/>
    <w:rPr>
      <w:rFonts w:ascii="Courier New" w:hAnsi="Courier New" w:cs="Courier New"/>
    </w:rPr>
  </w:style>
  <w:style w:type="character" w:customStyle="1" w:styleId="WW8Num20z0">
    <w:name w:val="WW8Num20z0"/>
    <w:rsid w:val="00950415"/>
    <w:rPr>
      <w:rFonts w:ascii="Symbol" w:hAnsi="Symbol" w:cs="Symbol"/>
    </w:rPr>
  </w:style>
  <w:style w:type="character" w:customStyle="1" w:styleId="WW8Num21z0">
    <w:name w:val="WW8Num21z0"/>
    <w:rsid w:val="00950415"/>
    <w:rPr>
      <w:rFonts w:ascii="Symbol" w:hAnsi="Symbol"/>
    </w:rPr>
  </w:style>
  <w:style w:type="character" w:customStyle="1" w:styleId="WW8Num23z0">
    <w:name w:val="WW8Num23z0"/>
    <w:rsid w:val="00950415"/>
    <w:rPr>
      <w:rFonts w:ascii="Symbol" w:hAnsi="Symbol"/>
    </w:rPr>
  </w:style>
  <w:style w:type="character" w:customStyle="1" w:styleId="WW8Num24z0">
    <w:name w:val="WW8Num24z0"/>
    <w:rsid w:val="00950415"/>
    <w:rPr>
      <w:rFonts w:ascii="Symbol" w:hAnsi="Symbol"/>
      <w:sz w:val="20"/>
    </w:rPr>
  </w:style>
  <w:style w:type="character" w:customStyle="1" w:styleId="WW8Num24z1">
    <w:name w:val="WW8Num24z1"/>
    <w:rsid w:val="00950415"/>
    <w:rPr>
      <w:rFonts w:ascii="Courier New" w:hAnsi="Courier New"/>
      <w:sz w:val="20"/>
    </w:rPr>
  </w:style>
  <w:style w:type="character" w:customStyle="1" w:styleId="WW8Num24z2">
    <w:name w:val="WW8Num24z2"/>
    <w:rsid w:val="00950415"/>
    <w:rPr>
      <w:rFonts w:ascii="Wingdings" w:hAnsi="Wingdings"/>
      <w:sz w:val="20"/>
    </w:rPr>
  </w:style>
  <w:style w:type="character" w:customStyle="1" w:styleId="WW8Num26z0">
    <w:name w:val="WW8Num26z0"/>
    <w:rsid w:val="00950415"/>
    <w:rPr>
      <w:rFonts w:ascii="Symbol" w:hAnsi="Symbol"/>
    </w:rPr>
  </w:style>
  <w:style w:type="character" w:customStyle="1" w:styleId="WW8Num27z0">
    <w:name w:val="WW8Num27z0"/>
    <w:rsid w:val="00950415"/>
    <w:rPr>
      <w:rFonts w:ascii="Symbol" w:hAnsi="Symbol"/>
    </w:rPr>
  </w:style>
  <w:style w:type="character" w:customStyle="1" w:styleId="WW8Num28z0">
    <w:name w:val="WW8Num28z0"/>
    <w:rsid w:val="00950415"/>
    <w:rPr>
      <w:rFonts w:ascii="Symbol" w:hAnsi="Symbol"/>
    </w:rPr>
  </w:style>
  <w:style w:type="character" w:customStyle="1" w:styleId="WW8Num29z0">
    <w:name w:val="WW8Num29z0"/>
    <w:rsid w:val="00950415"/>
    <w:rPr>
      <w:rFonts w:ascii="Symbol" w:hAnsi="Symbol"/>
    </w:rPr>
  </w:style>
  <w:style w:type="character" w:customStyle="1" w:styleId="WW8Num30z0">
    <w:name w:val="WW8Num30z0"/>
    <w:rsid w:val="00950415"/>
    <w:rPr>
      <w:rFonts w:ascii="Symbol" w:hAnsi="Symbol"/>
    </w:rPr>
  </w:style>
  <w:style w:type="character" w:customStyle="1" w:styleId="WW8Num31z0">
    <w:name w:val="WW8Num31z0"/>
    <w:rsid w:val="00950415"/>
    <w:rPr>
      <w:rFonts w:ascii="Arial" w:hAnsi="Arial"/>
    </w:rPr>
  </w:style>
  <w:style w:type="character" w:customStyle="1" w:styleId="WW8Num31z1">
    <w:name w:val="WW8Num31z1"/>
    <w:rsid w:val="00950415"/>
    <w:rPr>
      <w:rFonts w:ascii="Courier New" w:hAnsi="Courier New" w:cs="Courier New"/>
    </w:rPr>
  </w:style>
  <w:style w:type="character" w:customStyle="1" w:styleId="WW8Num31z2">
    <w:name w:val="WW8Num31z2"/>
    <w:rsid w:val="00950415"/>
    <w:rPr>
      <w:rFonts w:ascii="Wingdings" w:hAnsi="Wingdings"/>
    </w:rPr>
  </w:style>
  <w:style w:type="character" w:customStyle="1" w:styleId="WW8Num32z0">
    <w:name w:val="WW8Num32z0"/>
    <w:rsid w:val="00950415"/>
    <w:rPr>
      <w:rFonts w:ascii="Symbol" w:hAnsi="Symbol"/>
    </w:rPr>
  </w:style>
  <w:style w:type="character" w:customStyle="1" w:styleId="WW8Num34z1">
    <w:name w:val="WW8Num34z1"/>
    <w:rsid w:val="00950415"/>
    <w:rPr>
      <w:rFonts w:ascii="Times New Roman" w:hAnsi="Times New Roman"/>
      <w:b/>
      <w:i w:val="0"/>
      <w:sz w:val="28"/>
    </w:rPr>
  </w:style>
  <w:style w:type="character" w:customStyle="1" w:styleId="WW8Num35z0">
    <w:name w:val="WW8Num35z0"/>
    <w:rsid w:val="00950415"/>
    <w:rPr>
      <w:rFonts w:ascii="Symbol" w:hAnsi="Symbol"/>
    </w:rPr>
  </w:style>
  <w:style w:type="character" w:customStyle="1" w:styleId="21">
    <w:name w:val="Основной шрифт абзаца2"/>
    <w:rsid w:val="00950415"/>
  </w:style>
  <w:style w:type="character" w:customStyle="1" w:styleId="WW8Num2z0">
    <w:name w:val="WW8Num2z0"/>
    <w:rsid w:val="00950415"/>
    <w:rPr>
      <w:sz w:val="24"/>
      <w:szCs w:val="24"/>
    </w:rPr>
  </w:style>
  <w:style w:type="character" w:customStyle="1" w:styleId="WW8Num4z1">
    <w:name w:val="WW8Num4z1"/>
    <w:rsid w:val="00950415"/>
    <w:rPr>
      <w:rFonts w:ascii="Courier New" w:hAnsi="Courier New" w:cs="Courier New"/>
    </w:rPr>
  </w:style>
  <w:style w:type="character" w:customStyle="1" w:styleId="WW8Num4z2">
    <w:name w:val="WW8Num4z2"/>
    <w:rsid w:val="00950415"/>
    <w:rPr>
      <w:rFonts w:ascii="Wingdings" w:hAnsi="Wingdings"/>
    </w:rPr>
  </w:style>
  <w:style w:type="character" w:customStyle="1" w:styleId="WW8Num9z0">
    <w:name w:val="WW8Num9z0"/>
    <w:rsid w:val="00950415"/>
    <w:rPr>
      <w:rFonts w:ascii="Symbol" w:hAnsi="Symbol"/>
    </w:rPr>
  </w:style>
  <w:style w:type="character" w:customStyle="1" w:styleId="WW8Num9z1">
    <w:name w:val="WW8Num9z1"/>
    <w:rsid w:val="00950415"/>
    <w:rPr>
      <w:rFonts w:ascii="Courier New" w:hAnsi="Courier New" w:cs="Courier New"/>
    </w:rPr>
  </w:style>
  <w:style w:type="character" w:customStyle="1" w:styleId="WW8Num9z2">
    <w:name w:val="WW8Num9z2"/>
    <w:rsid w:val="00950415"/>
    <w:rPr>
      <w:rFonts w:ascii="Wingdings" w:hAnsi="Wingdings"/>
    </w:rPr>
  </w:style>
  <w:style w:type="character" w:customStyle="1" w:styleId="WW8Num10z1">
    <w:name w:val="WW8Num10z1"/>
    <w:rsid w:val="00950415"/>
    <w:rPr>
      <w:rFonts w:ascii="Courier New" w:hAnsi="Courier New" w:cs="Courier New"/>
    </w:rPr>
  </w:style>
  <w:style w:type="character" w:customStyle="1" w:styleId="WW8Num10z2">
    <w:name w:val="WW8Num10z2"/>
    <w:rsid w:val="00950415"/>
    <w:rPr>
      <w:rFonts w:ascii="Wingdings" w:hAnsi="Wingdings"/>
    </w:rPr>
  </w:style>
  <w:style w:type="character" w:customStyle="1" w:styleId="WW8Num11z0">
    <w:name w:val="WW8Num11z0"/>
    <w:rsid w:val="00950415"/>
    <w:rPr>
      <w:rFonts w:ascii="Symbol" w:hAnsi="Symbol"/>
    </w:rPr>
  </w:style>
  <w:style w:type="character" w:customStyle="1" w:styleId="WW8Num11z1">
    <w:name w:val="WW8Num11z1"/>
    <w:rsid w:val="00950415"/>
    <w:rPr>
      <w:b/>
    </w:rPr>
  </w:style>
  <w:style w:type="character" w:customStyle="1" w:styleId="WW8Num11z2">
    <w:name w:val="WW8Num11z2"/>
    <w:rsid w:val="00950415"/>
    <w:rPr>
      <w:rFonts w:ascii="Wingdings" w:hAnsi="Wingdings"/>
    </w:rPr>
  </w:style>
  <w:style w:type="character" w:customStyle="1" w:styleId="WW8Num11z4">
    <w:name w:val="WW8Num11z4"/>
    <w:rsid w:val="00950415"/>
    <w:rPr>
      <w:rFonts w:ascii="Courier New" w:hAnsi="Courier New" w:cs="Courier New"/>
    </w:rPr>
  </w:style>
  <w:style w:type="character" w:customStyle="1" w:styleId="WW8Num12z1">
    <w:name w:val="WW8Num12z1"/>
    <w:rsid w:val="00950415"/>
    <w:rPr>
      <w:rFonts w:ascii="Courier New" w:hAnsi="Courier New" w:cs="Courier New"/>
    </w:rPr>
  </w:style>
  <w:style w:type="character" w:customStyle="1" w:styleId="WW8Num12z2">
    <w:name w:val="WW8Num12z2"/>
    <w:rsid w:val="00950415"/>
    <w:rPr>
      <w:rFonts w:ascii="Wingdings" w:hAnsi="Wingdings"/>
    </w:rPr>
  </w:style>
  <w:style w:type="character" w:customStyle="1" w:styleId="WW8Num13z1">
    <w:name w:val="WW8Num13z1"/>
    <w:rsid w:val="00950415"/>
    <w:rPr>
      <w:rFonts w:ascii="Courier New" w:hAnsi="Courier New" w:cs="Courier New"/>
    </w:rPr>
  </w:style>
  <w:style w:type="character" w:customStyle="1" w:styleId="WW8Num13z2">
    <w:name w:val="WW8Num13z2"/>
    <w:rsid w:val="00950415"/>
    <w:rPr>
      <w:rFonts w:ascii="Wingdings" w:hAnsi="Wingdings"/>
    </w:rPr>
  </w:style>
  <w:style w:type="character" w:customStyle="1" w:styleId="WW8Num14z1">
    <w:name w:val="WW8Num14z1"/>
    <w:rsid w:val="00950415"/>
    <w:rPr>
      <w:rFonts w:ascii="Courier New" w:hAnsi="Courier New" w:cs="Courier New"/>
    </w:rPr>
  </w:style>
  <w:style w:type="character" w:customStyle="1" w:styleId="WW8Num14z2">
    <w:name w:val="WW8Num14z2"/>
    <w:rsid w:val="00950415"/>
    <w:rPr>
      <w:rFonts w:ascii="Wingdings" w:hAnsi="Wingdings"/>
    </w:rPr>
  </w:style>
  <w:style w:type="character" w:customStyle="1" w:styleId="WW8Num16z1">
    <w:name w:val="WW8Num16z1"/>
    <w:rsid w:val="00950415"/>
    <w:rPr>
      <w:rFonts w:ascii="Courier New" w:hAnsi="Courier New" w:cs="Courier New"/>
    </w:rPr>
  </w:style>
  <w:style w:type="character" w:customStyle="1" w:styleId="WW8Num16z2">
    <w:name w:val="WW8Num16z2"/>
    <w:rsid w:val="00950415"/>
    <w:rPr>
      <w:rFonts w:ascii="Wingdings" w:hAnsi="Wingdings"/>
    </w:rPr>
  </w:style>
  <w:style w:type="character" w:customStyle="1" w:styleId="WW8Num17z1">
    <w:name w:val="WW8Num17z1"/>
    <w:rsid w:val="00950415"/>
    <w:rPr>
      <w:rFonts w:ascii="Courier New" w:hAnsi="Courier New" w:cs="Courier New"/>
    </w:rPr>
  </w:style>
  <w:style w:type="character" w:customStyle="1" w:styleId="WW8Num17z2">
    <w:name w:val="WW8Num17z2"/>
    <w:rsid w:val="00950415"/>
    <w:rPr>
      <w:rFonts w:ascii="Wingdings" w:hAnsi="Wingdings"/>
    </w:rPr>
  </w:style>
  <w:style w:type="character" w:customStyle="1" w:styleId="WW8Num18z1">
    <w:name w:val="WW8Num18z1"/>
    <w:rsid w:val="00950415"/>
    <w:rPr>
      <w:rFonts w:ascii="Courier New" w:hAnsi="Courier New" w:cs="Courier New"/>
    </w:rPr>
  </w:style>
  <w:style w:type="character" w:customStyle="1" w:styleId="WW8Num18z2">
    <w:name w:val="WW8Num18z2"/>
    <w:rsid w:val="00950415"/>
    <w:rPr>
      <w:rFonts w:ascii="Wingdings" w:hAnsi="Wingdings"/>
    </w:rPr>
  </w:style>
  <w:style w:type="character" w:customStyle="1" w:styleId="WW8Num20z1">
    <w:name w:val="WW8Num20z1"/>
    <w:rsid w:val="00950415"/>
    <w:rPr>
      <w:rFonts w:ascii="Courier New" w:hAnsi="Courier New" w:cs="Courier New"/>
    </w:rPr>
  </w:style>
  <w:style w:type="character" w:customStyle="1" w:styleId="WW8Num20z2">
    <w:name w:val="WW8Num20z2"/>
    <w:rsid w:val="00950415"/>
    <w:rPr>
      <w:rFonts w:ascii="Wingdings" w:hAnsi="Wingdings" w:cs="Wingdings"/>
    </w:rPr>
  </w:style>
  <w:style w:type="character" w:customStyle="1" w:styleId="WW8Num21z1">
    <w:name w:val="WW8Num21z1"/>
    <w:rsid w:val="00950415"/>
    <w:rPr>
      <w:rFonts w:ascii="Courier New" w:hAnsi="Courier New" w:cs="Courier New"/>
    </w:rPr>
  </w:style>
  <w:style w:type="character" w:customStyle="1" w:styleId="WW8Num21z2">
    <w:name w:val="WW8Num21z2"/>
    <w:rsid w:val="00950415"/>
    <w:rPr>
      <w:rFonts w:ascii="Wingdings" w:hAnsi="Wingdings"/>
    </w:rPr>
  </w:style>
  <w:style w:type="character" w:customStyle="1" w:styleId="WW8Num22z0">
    <w:name w:val="WW8Num22z0"/>
    <w:rsid w:val="00950415"/>
    <w:rPr>
      <w:rFonts w:ascii="Symbol" w:hAnsi="Symbol"/>
    </w:rPr>
  </w:style>
  <w:style w:type="character" w:customStyle="1" w:styleId="WW8Num22z1">
    <w:name w:val="WW8Num22z1"/>
    <w:rsid w:val="00950415"/>
    <w:rPr>
      <w:rFonts w:ascii="Courier New" w:hAnsi="Courier New" w:cs="Courier New"/>
    </w:rPr>
  </w:style>
  <w:style w:type="character" w:customStyle="1" w:styleId="WW8Num22z2">
    <w:name w:val="WW8Num22z2"/>
    <w:rsid w:val="00950415"/>
    <w:rPr>
      <w:rFonts w:ascii="Wingdings" w:hAnsi="Wingdings"/>
    </w:rPr>
  </w:style>
  <w:style w:type="character" w:customStyle="1" w:styleId="WW8Num23z1">
    <w:name w:val="WW8Num23z1"/>
    <w:rsid w:val="00950415"/>
    <w:rPr>
      <w:rFonts w:ascii="Courier New" w:hAnsi="Courier New" w:cs="Courier New"/>
    </w:rPr>
  </w:style>
  <w:style w:type="character" w:customStyle="1" w:styleId="WW8Num23z2">
    <w:name w:val="WW8Num23z2"/>
    <w:rsid w:val="00950415"/>
    <w:rPr>
      <w:rFonts w:ascii="Wingdings" w:hAnsi="Wingdings"/>
    </w:rPr>
  </w:style>
  <w:style w:type="character" w:customStyle="1" w:styleId="WW8Num26z1">
    <w:name w:val="WW8Num26z1"/>
    <w:rsid w:val="00950415"/>
    <w:rPr>
      <w:rFonts w:ascii="Courier New" w:hAnsi="Courier New" w:cs="Courier New"/>
    </w:rPr>
  </w:style>
  <w:style w:type="character" w:customStyle="1" w:styleId="WW8Num26z2">
    <w:name w:val="WW8Num26z2"/>
    <w:rsid w:val="00950415"/>
    <w:rPr>
      <w:rFonts w:ascii="Wingdings" w:hAnsi="Wingdings"/>
    </w:rPr>
  </w:style>
  <w:style w:type="character" w:customStyle="1" w:styleId="WW8Num27z1">
    <w:name w:val="WW8Num27z1"/>
    <w:rsid w:val="00950415"/>
    <w:rPr>
      <w:rFonts w:ascii="Courier New" w:hAnsi="Courier New" w:cs="Courier New"/>
    </w:rPr>
  </w:style>
  <w:style w:type="character" w:customStyle="1" w:styleId="WW8Num27z2">
    <w:name w:val="WW8Num27z2"/>
    <w:rsid w:val="00950415"/>
    <w:rPr>
      <w:rFonts w:ascii="Wingdings" w:hAnsi="Wingdings"/>
    </w:rPr>
  </w:style>
  <w:style w:type="character" w:customStyle="1" w:styleId="WW8Num28z1">
    <w:name w:val="WW8Num28z1"/>
    <w:rsid w:val="00950415"/>
    <w:rPr>
      <w:rFonts w:ascii="Courier New" w:hAnsi="Courier New" w:cs="Courier New"/>
    </w:rPr>
  </w:style>
  <w:style w:type="character" w:customStyle="1" w:styleId="WW8Num28z2">
    <w:name w:val="WW8Num28z2"/>
    <w:rsid w:val="00950415"/>
    <w:rPr>
      <w:rFonts w:ascii="Wingdings" w:hAnsi="Wingdings"/>
    </w:rPr>
  </w:style>
  <w:style w:type="character" w:customStyle="1" w:styleId="WW8Num29z1">
    <w:name w:val="WW8Num29z1"/>
    <w:rsid w:val="00950415"/>
    <w:rPr>
      <w:rFonts w:ascii="Courier New" w:hAnsi="Courier New" w:cs="Courier New"/>
    </w:rPr>
  </w:style>
  <w:style w:type="character" w:customStyle="1" w:styleId="WW8Num29z2">
    <w:name w:val="WW8Num29z2"/>
    <w:rsid w:val="00950415"/>
    <w:rPr>
      <w:rFonts w:ascii="Wingdings" w:hAnsi="Wingdings"/>
    </w:rPr>
  </w:style>
  <w:style w:type="character" w:customStyle="1" w:styleId="WW8Num30z1">
    <w:name w:val="WW8Num30z1"/>
    <w:rsid w:val="00950415"/>
    <w:rPr>
      <w:rFonts w:ascii="Courier New" w:hAnsi="Courier New" w:cs="Courier New"/>
    </w:rPr>
  </w:style>
  <w:style w:type="character" w:customStyle="1" w:styleId="WW8Num30z2">
    <w:name w:val="WW8Num30z2"/>
    <w:rsid w:val="00950415"/>
    <w:rPr>
      <w:rFonts w:ascii="Wingdings" w:hAnsi="Wingdings"/>
    </w:rPr>
  </w:style>
  <w:style w:type="character" w:customStyle="1" w:styleId="WW8Num31z3">
    <w:name w:val="WW8Num31z3"/>
    <w:rsid w:val="00950415"/>
    <w:rPr>
      <w:rFonts w:ascii="Symbol" w:hAnsi="Symbol"/>
    </w:rPr>
  </w:style>
  <w:style w:type="character" w:customStyle="1" w:styleId="WW8Num32z1">
    <w:name w:val="WW8Num32z1"/>
    <w:rsid w:val="00950415"/>
    <w:rPr>
      <w:rFonts w:ascii="Courier New" w:hAnsi="Courier New" w:cs="Courier New"/>
    </w:rPr>
  </w:style>
  <w:style w:type="character" w:customStyle="1" w:styleId="WW8Num32z2">
    <w:name w:val="WW8Num32z2"/>
    <w:rsid w:val="00950415"/>
    <w:rPr>
      <w:rFonts w:ascii="Wingdings" w:hAnsi="Wingdings"/>
    </w:rPr>
  </w:style>
  <w:style w:type="character" w:customStyle="1" w:styleId="WW8Num33z0">
    <w:name w:val="WW8Num33z0"/>
    <w:rsid w:val="00950415"/>
    <w:rPr>
      <w:rFonts w:ascii="Symbol" w:hAnsi="Symbol"/>
    </w:rPr>
  </w:style>
  <w:style w:type="character" w:customStyle="1" w:styleId="WW8Num33z1">
    <w:name w:val="WW8Num33z1"/>
    <w:rsid w:val="00950415"/>
    <w:rPr>
      <w:rFonts w:ascii="Courier New" w:hAnsi="Courier New" w:cs="Courier New"/>
    </w:rPr>
  </w:style>
  <w:style w:type="character" w:customStyle="1" w:styleId="WW8Num33z2">
    <w:name w:val="WW8Num33z2"/>
    <w:rsid w:val="00950415"/>
    <w:rPr>
      <w:rFonts w:ascii="Wingdings" w:hAnsi="Wingdings"/>
    </w:rPr>
  </w:style>
  <w:style w:type="character" w:customStyle="1" w:styleId="13">
    <w:name w:val="Основной шрифт абзаца1"/>
    <w:rsid w:val="00950415"/>
  </w:style>
  <w:style w:type="character" w:styleId="a4">
    <w:name w:val="page number"/>
    <w:rsid w:val="00950415"/>
    <w:rPr>
      <w:b/>
    </w:rPr>
  </w:style>
  <w:style w:type="character" w:customStyle="1" w:styleId="a5">
    <w:name w:val="Текст выноски Знак"/>
    <w:link w:val="a6"/>
    <w:rPr>
      <w:rFonts w:ascii="Tahoma" w:hAnsi="Tahoma" w:cs="Tahoma"/>
      <w:sz w:val="16"/>
      <w:szCs w:val="16"/>
    </w:rPr>
  </w:style>
  <w:style w:type="character" w:styleId="a7">
    <w:name w:val="Hyperlink"/>
    <w:rsid w:val="00950415"/>
    <w:rPr>
      <w:color w:val="0000FF"/>
      <w:u w:val="single"/>
    </w:rPr>
  </w:style>
  <w:style w:type="character" w:customStyle="1" w:styleId="apple-style-span">
    <w:name w:val="apple-style-span"/>
    <w:basedOn w:val="13"/>
    <w:rsid w:val="00950415"/>
  </w:style>
  <w:style w:type="character" w:customStyle="1" w:styleId="context">
    <w:name w:val="context"/>
    <w:basedOn w:val="13"/>
    <w:rsid w:val="00950415"/>
  </w:style>
  <w:style w:type="character" w:customStyle="1" w:styleId="apple-converted-space">
    <w:name w:val="apple-converted-space"/>
    <w:basedOn w:val="13"/>
    <w:rsid w:val="00950415"/>
  </w:style>
  <w:style w:type="character" w:customStyle="1" w:styleId="Absatz-Standardschriftart">
    <w:name w:val="Absatz-Standardschriftart"/>
  </w:style>
  <w:style w:type="character" w:customStyle="1" w:styleId="contextcurrent">
    <w:name w:val="context_current"/>
    <w:basedOn w:val="13"/>
    <w:rsid w:val="00950415"/>
  </w:style>
  <w:style w:type="character" w:customStyle="1" w:styleId="22">
    <w:name w:val="Основной текст (2)"/>
    <w:rsid w:val="00950415"/>
    <w:rPr>
      <w:rFonts w:ascii="Arial" w:hAnsi="Arial" w:cs="Arial"/>
      <w:sz w:val="24"/>
      <w:szCs w:val="24"/>
      <w:lang w:val="ru-RU" w:eastAsia="ar-SA" w:bidi="ar-SA"/>
    </w:rPr>
  </w:style>
  <w:style w:type="character" w:customStyle="1" w:styleId="60">
    <w:name w:val="Заголовок 6 Знак"/>
    <w:link w:val="6"/>
    <w:rsid w:val="007F583B"/>
    <w:rPr>
      <w:sz w:val="24"/>
      <w:lang w:eastAsia="ar-SA"/>
    </w:rPr>
  </w:style>
  <w:style w:type="character" w:customStyle="1" w:styleId="30">
    <w:name w:val="Заголовок 3 Знак"/>
    <w:link w:val="3"/>
    <w:rsid w:val="007F583B"/>
    <w:rPr>
      <w:rFonts w:ascii="Arial" w:hAnsi="Arial"/>
      <w:b/>
      <w:sz w:val="18"/>
      <w:lang w:eastAsia="ar-SA"/>
    </w:rPr>
  </w:style>
  <w:style w:type="character" w:customStyle="1" w:styleId="a8">
    <w:name w:val="Нижний колонтитул Знак"/>
    <w:basedOn w:val="13"/>
    <w:rsid w:val="00950415"/>
  </w:style>
  <w:style w:type="character" w:customStyle="1" w:styleId="WW8Num2z1">
    <w:name w:val="WW8Num2z1"/>
    <w:rsid w:val="00950415"/>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a9">
    <w:name w:val="Символ сноски"/>
    <w:rsid w:val="00950415"/>
    <w:rPr>
      <w:vertAlign w:val="superscript"/>
    </w:rPr>
  </w:style>
  <w:style w:type="character" w:customStyle="1" w:styleId="23">
    <w:name w:val="Основной текст 2 Знак"/>
    <w:rsid w:val="00950415"/>
    <w:rPr>
      <w:i/>
      <w:sz w:val="28"/>
    </w:rPr>
  </w:style>
  <w:style w:type="character" w:customStyle="1" w:styleId="aa">
    <w:name w:val="Текст сноски Знак"/>
    <w:basedOn w:val="21"/>
    <w:link w:val="ab"/>
  </w:style>
  <w:style w:type="character" w:customStyle="1" w:styleId="ac">
    <w:name w:val="Шапка Знак"/>
    <w:rsid w:val="00950415"/>
    <w:rPr>
      <w:rFonts w:ascii="Arial" w:hAnsi="Arial"/>
    </w:rPr>
  </w:style>
  <w:style w:type="character" w:customStyle="1" w:styleId="12">
    <w:name w:val="Заголовок 1 Знак"/>
    <w:link w:val="10"/>
    <w:rsid w:val="0039652B"/>
    <w:rPr>
      <w:b/>
      <w:kern w:val="1"/>
      <w:sz w:val="32"/>
      <w:lang w:eastAsia="ar-SA"/>
    </w:rPr>
  </w:style>
  <w:style w:type="character" w:customStyle="1" w:styleId="20">
    <w:name w:val="Заголовок 2 Знак"/>
    <w:link w:val="2"/>
    <w:rsid w:val="0039652B"/>
    <w:rPr>
      <w:b/>
      <w:color w:val="000000"/>
      <w:kern w:val="1"/>
      <w:sz w:val="28"/>
      <w:lang w:eastAsia="ar-SA"/>
    </w:rPr>
  </w:style>
  <w:style w:type="character" w:customStyle="1" w:styleId="ad">
    <w:name w:val="Основной текст Знак"/>
    <w:rsid w:val="00950415"/>
    <w:rPr>
      <w:sz w:val="28"/>
    </w:rPr>
  </w:style>
  <w:style w:type="character" w:styleId="ae">
    <w:name w:val="Emphasis"/>
    <w:qFormat/>
    <w:rsid w:val="00950415"/>
    <w:rPr>
      <w:i/>
      <w:iCs/>
    </w:rPr>
  </w:style>
  <w:style w:type="character" w:customStyle="1" w:styleId="af">
    <w:name w:val="Схема документа Знак"/>
    <w:rsid w:val="00950415"/>
    <w:rPr>
      <w:rFonts w:ascii="Tahoma" w:hAnsi="Tahoma" w:cs="Tahoma"/>
      <w:sz w:val="16"/>
      <w:szCs w:val="16"/>
    </w:rPr>
  </w:style>
  <w:style w:type="paragraph" w:customStyle="1" w:styleId="af0">
    <w:name w:val="Заголовок"/>
    <w:basedOn w:val="a"/>
    <w:next w:val="a0"/>
    <w:rsid w:val="00950415"/>
    <w:pPr>
      <w:keepNext/>
      <w:spacing w:before="240"/>
    </w:pPr>
    <w:rPr>
      <w:rFonts w:ascii="Arial" w:eastAsia="Arial Unicode MS" w:hAnsi="Arial" w:cs="Mangal"/>
      <w:sz w:val="28"/>
      <w:szCs w:val="28"/>
    </w:rPr>
  </w:style>
  <w:style w:type="paragraph" w:styleId="a0">
    <w:name w:val="Body Text"/>
    <w:aliases w:val=" Знак,Знак,Основной текст Знак Знак,Основной текст Знак2 Знак Знак Знак Знак,Основной текст Знак1 Знак Знак Знак Знак Знак,Основной текст Знак Знак Знак Знак Знак Знак Знак,Основной текст Знак2 Знак Знак Знак Знак Знак Знак Знак"/>
    <w:basedOn w:val="a"/>
    <w:link w:val="14"/>
    <w:rsid w:val="00950415"/>
    <w:pPr>
      <w:spacing w:before="0" w:after="0" w:line="360" w:lineRule="auto"/>
      <w:ind w:firstLine="720"/>
    </w:pPr>
    <w:rPr>
      <w:sz w:val="28"/>
      <w:lang w:val="x-none"/>
    </w:rPr>
  </w:style>
  <w:style w:type="paragraph" w:styleId="af1">
    <w:name w:val="List"/>
    <w:basedOn w:val="a"/>
    <w:rsid w:val="00950415"/>
    <w:pPr>
      <w:ind w:left="283" w:hanging="283"/>
    </w:pPr>
  </w:style>
  <w:style w:type="paragraph" w:customStyle="1" w:styleId="52">
    <w:name w:val="Название5"/>
    <w:basedOn w:val="a"/>
    <w:rsid w:val="00950415"/>
    <w:pPr>
      <w:suppressLineNumbers/>
    </w:pPr>
    <w:rPr>
      <w:rFonts w:ascii="Arial" w:hAnsi="Arial" w:cs="Mangal"/>
      <w:i/>
      <w:iCs/>
      <w:sz w:val="20"/>
      <w:szCs w:val="24"/>
    </w:rPr>
  </w:style>
  <w:style w:type="paragraph" w:customStyle="1" w:styleId="53">
    <w:name w:val="Указатель5"/>
    <w:basedOn w:val="a"/>
    <w:rsid w:val="00950415"/>
    <w:pPr>
      <w:suppressLineNumbers/>
    </w:pPr>
    <w:rPr>
      <w:rFonts w:ascii="Arial" w:hAnsi="Arial" w:cs="Mangal"/>
    </w:rPr>
  </w:style>
  <w:style w:type="paragraph" w:customStyle="1" w:styleId="42">
    <w:name w:val="Название4"/>
    <w:basedOn w:val="a"/>
    <w:rsid w:val="00950415"/>
    <w:pPr>
      <w:suppressLineNumbers/>
    </w:pPr>
    <w:rPr>
      <w:rFonts w:ascii="Arial" w:hAnsi="Arial" w:cs="Mangal"/>
      <w:i/>
      <w:iCs/>
      <w:sz w:val="20"/>
      <w:szCs w:val="24"/>
    </w:rPr>
  </w:style>
  <w:style w:type="paragraph" w:customStyle="1" w:styleId="43">
    <w:name w:val="Указатель4"/>
    <w:basedOn w:val="a"/>
    <w:rsid w:val="00950415"/>
    <w:pPr>
      <w:suppressLineNumbers/>
    </w:pPr>
    <w:rPr>
      <w:rFonts w:ascii="Arial" w:hAnsi="Arial" w:cs="Mangal"/>
    </w:rPr>
  </w:style>
  <w:style w:type="paragraph" w:customStyle="1" w:styleId="32">
    <w:name w:val="Название3"/>
    <w:basedOn w:val="a"/>
    <w:rsid w:val="00950415"/>
    <w:pPr>
      <w:suppressLineNumbers/>
    </w:pPr>
    <w:rPr>
      <w:rFonts w:ascii="Arial" w:hAnsi="Arial" w:cs="Mangal"/>
      <w:i/>
      <w:iCs/>
      <w:sz w:val="20"/>
      <w:szCs w:val="24"/>
    </w:rPr>
  </w:style>
  <w:style w:type="paragraph" w:customStyle="1" w:styleId="33">
    <w:name w:val="Указатель3"/>
    <w:basedOn w:val="a"/>
    <w:rsid w:val="00950415"/>
    <w:pPr>
      <w:suppressLineNumbers/>
    </w:pPr>
    <w:rPr>
      <w:rFonts w:ascii="Arial" w:hAnsi="Arial" w:cs="Mangal"/>
    </w:rPr>
  </w:style>
  <w:style w:type="paragraph" w:customStyle="1" w:styleId="24">
    <w:name w:val="Название2"/>
    <w:basedOn w:val="a"/>
    <w:rsid w:val="00950415"/>
    <w:pPr>
      <w:suppressLineNumbers/>
    </w:pPr>
    <w:rPr>
      <w:rFonts w:ascii="Arial" w:hAnsi="Arial" w:cs="Mangal"/>
      <w:i/>
      <w:iCs/>
      <w:sz w:val="20"/>
      <w:szCs w:val="24"/>
    </w:rPr>
  </w:style>
  <w:style w:type="paragraph" w:customStyle="1" w:styleId="25">
    <w:name w:val="Указатель2"/>
    <w:basedOn w:val="a"/>
    <w:rsid w:val="00950415"/>
    <w:pPr>
      <w:suppressLineNumbers/>
    </w:pPr>
    <w:rPr>
      <w:rFonts w:ascii="Arial" w:hAnsi="Arial" w:cs="Mangal"/>
    </w:rPr>
  </w:style>
  <w:style w:type="paragraph" w:customStyle="1" w:styleId="15">
    <w:name w:val="Название1"/>
    <w:basedOn w:val="a"/>
    <w:rsid w:val="00950415"/>
    <w:pPr>
      <w:suppressLineNumbers/>
    </w:pPr>
    <w:rPr>
      <w:rFonts w:cs="Mangal"/>
      <w:i/>
      <w:iCs/>
      <w:szCs w:val="24"/>
    </w:rPr>
  </w:style>
  <w:style w:type="paragraph" w:customStyle="1" w:styleId="16">
    <w:name w:val="Указатель1"/>
    <w:basedOn w:val="a"/>
    <w:rsid w:val="00950415"/>
    <w:pPr>
      <w:suppressLineNumbers/>
    </w:pPr>
    <w:rPr>
      <w:rFonts w:cs="Mangal"/>
    </w:rPr>
  </w:style>
  <w:style w:type="paragraph" w:styleId="af2">
    <w:name w:val="footer"/>
    <w:basedOn w:val="a"/>
    <w:link w:val="17"/>
    <w:rsid w:val="00950415"/>
    <w:pPr>
      <w:widowControl w:val="0"/>
      <w:tabs>
        <w:tab w:val="center" w:pos="4153"/>
        <w:tab w:val="right" w:pos="8306"/>
      </w:tabs>
      <w:spacing w:before="0" w:after="0"/>
    </w:pPr>
    <w:rPr>
      <w:sz w:val="20"/>
      <w:lang w:val="x-none"/>
    </w:rPr>
  </w:style>
  <w:style w:type="paragraph" w:customStyle="1" w:styleId="210">
    <w:name w:val="Основной текст с отступом 21"/>
    <w:basedOn w:val="a"/>
    <w:rsid w:val="00950415"/>
    <w:pPr>
      <w:ind w:firstLine="720"/>
    </w:pPr>
    <w:rPr>
      <w:sz w:val="28"/>
    </w:rPr>
  </w:style>
  <w:style w:type="paragraph" w:styleId="af3">
    <w:name w:val="Body Text Indent"/>
    <w:basedOn w:val="a"/>
    <w:link w:val="af4"/>
    <w:rsid w:val="00950415"/>
    <w:pPr>
      <w:ind w:firstLine="720"/>
    </w:pPr>
    <w:rPr>
      <w:lang w:val="x-none"/>
    </w:rPr>
  </w:style>
  <w:style w:type="paragraph" w:styleId="af5">
    <w:name w:val="header"/>
    <w:aliases w:val="??????? ??????????"/>
    <w:basedOn w:val="a"/>
    <w:link w:val="af6"/>
    <w:uiPriority w:val="99"/>
    <w:rsid w:val="00950415"/>
    <w:pPr>
      <w:spacing w:before="0" w:after="0"/>
    </w:pPr>
    <w:rPr>
      <w:lang w:val="x-none"/>
    </w:rPr>
  </w:style>
  <w:style w:type="paragraph" w:styleId="af7">
    <w:name w:val="Title"/>
    <w:basedOn w:val="a"/>
    <w:next w:val="a"/>
    <w:link w:val="af8"/>
    <w:qFormat/>
    <w:rsid w:val="00950415"/>
    <w:pPr>
      <w:jc w:val="center"/>
    </w:pPr>
    <w:rPr>
      <w:rFonts w:ascii="Arial" w:hAnsi="Arial"/>
      <w:caps/>
      <w:sz w:val="28"/>
      <w:szCs w:val="28"/>
      <w:lang w:val="x-none"/>
    </w:rPr>
  </w:style>
  <w:style w:type="paragraph" w:styleId="af9">
    <w:name w:val="Subtitle"/>
    <w:basedOn w:val="af0"/>
    <w:next w:val="a0"/>
    <w:link w:val="afa"/>
    <w:qFormat/>
    <w:rsid w:val="00950415"/>
    <w:pPr>
      <w:jc w:val="center"/>
    </w:pPr>
    <w:rPr>
      <w:rFonts w:cs="Times New Roman"/>
      <w:i/>
      <w:iCs/>
      <w:lang w:val="x-none"/>
    </w:rPr>
  </w:style>
  <w:style w:type="paragraph" w:customStyle="1" w:styleId="310">
    <w:name w:val="Основной текст 31"/>
    <w:basedOn w:val="a"/>
    <w:rsid w:val="00950415"/>
    <w:pPr>
      <w:autoSpaceDE w:val="0"/>
    </w:pPr>
    <w:rPr>
      <w:color w:val="000101"/>
      <w:sz w:val="28"/>
      <w:szCs w:val="18"/>
    </w:rPr>
  </w:style>
  <w:style w:type="paragraph" w:customStyle="1" w:styleId="311">
    <w:name w:val="Основной текст с отступом 31"/>
    <w:basedOn w:val="a"/>
    <w:rsid w:val="00950415"/>
    <w:pPr>
      <w:autoSpaceDE w:val="0"/>
      <w:ind w:firstLine="720"/>
    </w:pPr>
    <w:rPr>
      <w:color w:val="000101"/>
      <w:sz w:val="28"/>
      <w:szCs w:val="18"/>
    </w:rPr>
  </w:style>
  <w:style w:type="paragraph" w:customStyle="1" w:styleId="18">
    <w:name w:val="Схема документа1"/>
    <w:basedOn w:val="a"/>
    <w:rsid w:val="00950415"/>
    <w:pPr>
      <w:shd w:val="clear" w:color="auto" w:fill="000080"/>
    </w:pPr>
    <w:rPr>
      <w:rFonts w:ascii="Tahoma" w:hAnsi="Tahoma" w:cs="Tahoma"/>
    </w:rPr>
  </w:style>
  <w:style w:type="paragraph" w:customStyle="1" w:styleId="211">
    <w:name w:val="Основной текст 21"/>
    <w:basedOn w:val="a"/>
    <w:rsid w:val="00950415"/>
    <w:pPr>
      <w:spacing w:before="0" w:line="480" w:lineRule="auto"/>
    </w:pPr>
  </w:style>
  <w:style w:type="paragraph" w:styleId="a6">
    <w:name w:val="Balloon Text"/>
    <w:basedOn w:val="a"/>
    <w:link w:val="a5"/>
    <w:rsid w:val="00950415"/>
    <w:pPr>
      <w:spacing w:before="0" w:after="0"/>
    </w:pPr>
    <w:rPr>
      <w:rFonts w:ascii="Tahoma" w:hAnsi="Tahoma"/>
      <w:sz w:val="16"/>
      <w:szCs w:val="16"/>
      <w:lang w:val="x-none" w:eastAsia="x-none"/>
    </w:rPr>
  </w:style>
  <w:style w:type="paragraph" w:styleId="afb">
    <w:name w:val="TOC Heading"/>
    <w:basedOn w:val="10"/>
    <w:next w:val="a"/>
    <w:qFormat/>
    <w:rsid w:val="00950415"/>
    <w:pPr>
      <w:numPr>
        <w:numId w:val="0"/>
      </w:numPr>
      <w:spacing w:before="480" w:after="0" w:line="276" w:lineRule="auto"/>
    </w:pPr>
    <w:rPr>
      <w:rFonts w:ascii="Cambria" w:hAnsi="Cambria"/>
      <w:bCs/>
      <w:color w:val="365F91"/>
      <w:szCs w:val="28"/>
    </w:rPr>
  </w:style>
  <w:style w:type="paragraph" w:styleId="19">
    <w:name w:val="toc 1"/>
    <w:basedOn w:val="a"/>
    <w:rsid w:val="00950415"/>
    <w:pPr>
      <w:widowControl w:val="0"/>
      <w:tabs>
        <w:tab w:val="right" w:leader="dot" w:pos="-10"/>
        <w:tab w:val="left" w:pos="301"/>
      </w:tabs>
      <w:spacing w:before="0" w:after="0" w:line="360" w:lineRule="auto"/>
      <w:jc w:val="left"/>
    </w:pPr>
    <w:rPr>
      <w:sz w:val="32"/>
      <w:lang w:val="ru-RU"/>
    </w:rPr>
  </w:style>
  <w:style w:type="paragraph" w:customStyle="1" w:styleId="Heading">
    <w:name w:val="Heading"/>
    <w:rsid w:val="00950415"/>
    <w:pPr>
      <w:suppressAutoHyphens/>
      <w:autoSpaceDE w:val="0"/>
    </w:pPr>
    <w:rPr>
      <w:rFonts w:ascii="Arial" w:eastAsia="Arial" w:hAnsi="Arial" w:cs="Arial"/>
      <w:b/>
      <w:bCs/>
      <w:sz w:val="22"/>
      <w:szCs w:val="22"/>
      <w:lang w:eastAsia="ar-SA"/>
    </w:rPr>
  </w:style>
  <w:style w:type="paragraph" w:customStyle="1" w:styleId="headertext">
    <w:name w:val="headertext"/>
    <w:basedOn w:val="a"/>
    <w:rsid w:val="00950415"/>
    <w:pPr>
      <w:spacing w:before="280" w:after="280"/>
    </w:pPr>
    <w:rPr>
      <w:szCs w:val="24"/>
    </w:rPr>
  </w:style>
  <w:style w:type="paragraph" w:customStyle="1" w:styleId="formattext">
    <w:name w:val="formattext"/>
    <w:basedOn w:val="a"/>
    <w:rsid w:val="00950415"/>
    <w:pPr>
      <w:spacing w:before="280" w:after="280"/>
    </w:pPr>
    <w:rPr>
      <w:szCs w:val="24"/>
    </w:rPr>
  </w:style>
  <w:style w:type="paragraph" w:customStyle="1" w:styleId="34">
    <w:name w:val="Текст3"/>
    <w:basedOn w:val="a"/>
    <w:rsid w:val="00950415"/>
    <w:rPr>
      <w:rFonts w:ascii="Courier New" w:hAnsi="Courier New" w:cs="Courier New"/>
    </w:rPr>
  </w:style>
  <w:style w:type="paragraph" w:customStyle="1" w:styleId="1a">
    <w:name w:val="Текст1"/>
    <w:basedOn w:val="a"/>
    <w:rsid w:val="00950415"/>
    <w:pPr>
      <w:widowControl w:val="0"/>
      <w:suppressAutoHyphens/>
    </w:pPr>
    <w:rPr>
      <w:rFonts w:ascii="Courier New" w:eastAsia="Lucida Sans Unicode" w:hAnsi="Courier New"/>
      <w:szCs w:val="24"/>
    </w:rPr>
  </w:style>
  <w:style w:type="paragraph" w:customStyle="1" w:styleId="212">
    <w:name w:val="Основной текст (2)1"/>
    <w:basedOn w:val="a"/>
    <w:rsid w:val="00950415"/>
    <w:pPr>
      <w:shd w:val="clear" w:color="auto" w:fill="FFFFFF"/>
      <w:spacing w:line="331" w:lineRule="exact"/>
    </w:pPr>
    <w:rPr>
      <w:rFonts w:ascii="Arial" w:hAnsi="Arial" w:cs="Arial"/>
      <w:szCs w:val="24"/>
    </w:rPr>
  </w:style>
  <w:style w:type="paragraph" w:customStyle="1" w:styleId="81">
    <w:name w:val="Штамп_8"/>
    <w:rsid w:val="00950415"/>
    <w:pPr>
      <w:suppressAutoHyphens/>
      <w:jc w:val="center"/>
    </w:pPr>
    <w:rPr>
      <w:rFonts w:ascii="GOST type A" w:eastAsia="Arial" w:hAnsi="GOST type A"/>
      <w:i/>
      <w:sz w:val="16"/>
      <w:lang w:eastAsia="ar-SA"/>
    </w:rPr>
  </w:style>
  <w:style w:type="paragraph" w:styleId="26">
    <w:name w:val="toc 2"/>
    <w:basedOn w:val="19"/>
    <w:rsid w:val="00950415"/>
    <w:pPr>
      <w:tabs>
        <w:tab w:val="left" w:pos="651"/>
      </w:tabs>
    </w:pPr>
    <w:rPr>
      <w:sz w:val="28"/>
    </w:rPr>
  </w:style>
  <w:style w:type="paragraph" w:styleId="35">
    <w:name w:val="toc 3"/>
    <w:basedOn w:val="a"/>
    <w:next w:val="a"/>
    <w:rsid w:val="00950415"/>
    <w:pPr>
      <w:widowControl w:val="0"/>
      <w:spacing w:before="0" w:after="0" w:line="300" w:lineRule="auto"/>
      <w:jc w:val="left"/>
    </w:pPr>
    <w:rPr>
      <w:smallCaps/>
      <w:sz w:val="22"/>
    </w:rPr>
  </w:style>
  <w:style w:type="paragraph" w:customStyle="1" w:styleId="afc">
    <w:name w:val="Содержимое врезки"/>
    <w:basedOn w:val="a0"/>
    <w:rsid w:val="00950415"/>
  </w:style>
  <w:style w:type="paragraph" w:customStyle="1" w:styleId="afd">
    <w:name w:val="Содержимое таблицы"/>
    <w:basedOn w:val="a"/>
    <w:rsid w:val="00950415"/>
    <w:pPr>
      <w:suppressLineNumbers/>
    </w:pPr>
  </w:style>
  <w:style w:type="paragraph" w:customStyle="1" w:styleId="afe">
    <w:name w:val="Заголовок таблицы"/>
    <w:basedOn w:val="afd"/>
    <w:rsid w:val="00950415"/>
    <w:pPr>
      <w:jc w:val="center"/>
    </w:pPr>
    <w:rPr>
      <w:b/>
      <w:bCs/>
    </w:rPr>
  </w:style>
  <w:style w:type="paragraph" w:customStyle="1" w:styleId="aff">
    <w:name w:val="Текст в штампе"/>
    <w:basedOn w:val="a"/>
    <w:rsid w:val="00950415"/>
    <w:pPr>
      <w:widowControl w:val="0"/>
      <w:spacing w:before="0" w:after="0"/>
      <w:jc w:val="center"/>
    </w:pPr>
    <w:rPr>
      <w:rFonts w:ascii="Pragmatica" w:hAnsi="Pragmatica"/>
      <w:i/>
      <w:sz w:val="28"/>
    </w:rPr>
  </w:style>
  <w:style w:type="paragraph" w:customStyle="1" w:styleId="aff0">
    <w:name w:val="Тект в штампе"/>
    <w:basedOn w:val="a"/>
    <w:rsid w:val="00950415"/>
    <w:pPr>
      <w:widowControl w:val="0"/>
      <w:spacing w:before="0" w:after="0"/>
      <w:jc w:val="center"/>
    </w:pPr>
    <w:rPr>
      <w:rFonts w:ascii="GOST type A" w:hAnsi="GOST type A"/>
      <w:i/>
      <w:sz w:val="20"/>
      <w:szCs w:val="24"/>
    </w:rPr>
  </w:style>
  <w:style w:type="paragraph" w:customStyle="1" w:styleId="aff1">
    <w:name w:val="Заголовок обложки"/>
    <w:basedOn w:val="a"/>
    <w:next w:val="a"/>
    <w:rsid w:val="00950415"/>
    <w:pPr>
      <w:widowControl w:val="0"/>
      <w:pBdr>
        <w:top w:val="single" w:sz="4" w:space="31" w:color="FFFFFF"/>
        <w:left w:val="single" w:sz="4" w:space="31" w:color="FFFFFF"/>
        <w:bottom w:val="single" w:sz="4" w:space="31" w:color="FFFFFF"/>
        <w:right w:val="single" w:sz="4" w:space="31" w:color="FFFFFF"/>
      </w:pBdr>
      <w:shd w:val="clear" w:color="auto" w:fill="E5E5E5"/>
      <w:spacing w:before="0" w:after="0" w:line="1440" w:lineRule="exact"/>
      <w:ind w:left="600" w:right="600"/>
      <w:jc w:val="right"/>
    </w:pPr>
    <w:rPr>
      <w:spacing w:val="-20"/>
      <w:kern w:val="1"/>
      <w:position w:val="144"/>
      <w:sz w:val="144"/>
    </w:rPr>
  </w:style>
  <w:style w:type="paragraph" w:customStyle="1" w:styleId="27">
    <w:name w:val="Заголовок обложки 2"/>
    <w:basedOn w:val="a"/>
    <w:next w:val="aff1"/>
    <w:rsid w:val="00950415"/>
    <w:pPr>
      <w:keepNext/>
      <w:widowControl w:val="0"/>
      <w:pBdr>
        <w:top w:val="single" w:sz="4" w:space="1" w:color="000000"/>
      </w:pBdr>
      <w:spacing w:before="0" w:after="5280" w:line="480" w:lineRule="exact"/>
      <w:jc w:val="left"/>
    </w:pPr>
    <w:rPr>
      <w:kern w:val="1"/>
      <w:sz w:val="44"/>
    </w:rPr>
  </w:style>
  <w:style w:type="paragraph" w:customStyle="1" w:styleId="aff2">
    <w:name w:val="Заголовок части"/>
    <w:basedOn w:val="a"/>
    <w:next w:val="a"/>
    <w:rsid w:val="00950415"/>
    <w:pPr>
      <w:keepNext/>
      <w:pageBreakBefore/>
      <w:widowControl w:val="0"/>
      <w:shd w:val="clear" w:color="auto" w:fill="CCCCCC"/>
      <w:spacing w:before="0" w:after="0" w:line="480" w:lineRule="exact"/>
      <w:jc w:val="center"/>
    </w:pPr>
    <w:rPr>
      <w:rFonts w:ascii="Arial" w:hAnsi="Arial"/>
      <w:b/>
      <w:position w:val="-3"/>
      <w:sz w:val="36"/>
    </w:rPr>
  </w:style>
  <w:style w:type="paragraph" w:customStyle="1" w:styleId="28">
    <w:name w:val="Заголовок части 2"/>
    <w:basedOn w:val="aff2"/>
    <w:next w:val="a0"/>
    <w:rsid w:val="00950415"/>
    <w:pPr>
      <w:pageBreakBefore w:val="0"/>
      <w:shd w:val="clear" w:color="auto" w:fill="auto"/>
      <w:spacing w:before="360" w:after="120" w:line="240" w:lineRule="auto"/>
    </w:pPr>
    <w:rPr>
      <w:i/>
      <w:kern w:val="1"/>
      <w:position w:val="0"/>
      <w:sz w:val="32"/>
    </w:rPr>
  </w:style>
  <w:style w:type="paragraph" w:customStyle="1" w:styleId="aff3">
    <w:name w:val="ЗаголовокОсн"/>
    <w:basedOn w:val="a"/>
    <w:next w:val="a0"/>
    <w:rsid w:val="00950415"/>
    <w:pPr>
      <w:keepNext/>
      <w:widowControl w:val="0"/>
      <w:spacing w:before="240"/>
      <w:jc w:val="left"/>
    </w:pPr>
    <w:rPr>
      <w:rFonts w:ascii="Arial" w:hAnsi="Arial"/>
      <w:b/>
      <w:kern w:val="1"/>
      <w:sz w:val="36"/>
    </w:rPr>
  </w:style>
  <w:style w:type="paragraph" w:customStyle="1" w:styleId="1">
    <w:name w:val="Маркированный список1"/>
    <w:basedOn w:val="af1"/>
    <w:rsid w:val="00950415"/>
    <w:pPr>
      <w:widowControl w:val="0"/>
      <w:numPr>
        <w:numId w:val="3"/>
      </w:numPr>
      <w:spacing w:before="0" w:after="0" w:line="360" w:lineRule="auto"/>
      <w:jc w:val="left"/>
    </w:pPr>
    <w:rPr>
      <w:sz w:val="28"/>
    </w:rPr>
  </w:style>
  <w:style w:type="paragraph" w:customStyle="1" w:styleId="510">
    <w:name w:val="Маркированный список 51"/>
    <w:basedOn w:val="a"/>
    <w:rsid w:val="00950415"/>
    <w:pPr>
      <w:widowControl w:val="0"/>
      <w:pBdr>
        <w:bottom w:val="single" w:sz="4" w:space="0" w:color="000000"/>
      </w:pBdr>
      <w:tabs>
        <w:tab w:val="num" w:pos="0"/>
      </w:tabs>
      <w:spacing w:before="0" w:after="0" w:line="320" w:lineRule="exact"/>
      <w:ind w:left="360" w:hanging="360"/>
      <w:jc w:val="left"/>
    </w:pPr>
    <w:rPr>
      <w:position w:val="1"/>
      <w:sz w:val="18"/>
    </w:rPr>
  </w:style>
  <w:style w:type="paragraph" w:customStyle="1" w:styleId="aff4">
    <w:name w:val="МаркированныйПерв"/>
    <w:basedOn w:val="1"/>
    <w:next w:val="1"/>
    <w:rsid w:val="00950415"/>
    <w:pPr>
      <w:numPr>
        <w:numId w:val="0"/>
      </w:numPr>
      <w:tabs>
        <w:tab w:val="left" w:pos="644"/>
      </w:tabs>
      <w:spacing w:before="80" w:after="160"/>
    </w:pPr>
  </w:style>
  <w:style w:type="paragraph" w:customStyle="1" w:styleId="aff5">
    <w:name w:val="МаркированныйПосл"/>
    <w:basedOn w:val="1"/>
    <w:next w:val="a0"/>
    <w:rsid w:val="00950415"/>
    <w:pPr>
      <w:numPr>
        <w:numId w:val="0"/>
      </w:numPr>
    </w:pPr>
    <w:rPr>
      <w:sz w:val="20"/>
    </w:rPr>
  </w:style>
  <w:style w:type="paragraph" w:customStyle="1" w:styleId="aff6">
    <w:name w:val="Название_Документация"/>
    <w:basedOn w:val="a"/>
    <w:rsid w:val="00950415"/>
    <w:pPr>
      <w:jc w:val="center"/>
    </w:pPr>
    <w:rPr>
      <w:rFonts w:ascii="Arial" w:hAnsi="Arial" w:cs="Arial"/>
      <w:caps/>
      <w:sz w:val="28"/>
      <w:szCs w:val="28"/>
    </w:rPr>
  </w:style>
  <w:style w:type="paragraph" w:customStyle="1" w:styleId="11">
    <w:name w:val="Нумерованный список1"/>
    <w:basedOn w:val="af1"/>
    <w:rsid w:val="00950415"/>
    <w:pPr>
      <w:widowControl w:val="0"/>
      <w:numPr>
        <w:numId w:val="4"/>
      </w:numPr>
      <w:spacing w:before="0" w:line="360" w:lineRule="auto"/>
      <w:ind w:right="357"/>
    </w:pPr>
    <w:rPr>
      <w:sz w:val="28"/>
      <w:szCs w:val="28"/>
      <w:lang w:val="en-US"/>
    </w:rPr>
  </w:style>
  <w:style w:type="paragraph" w:customStyle="1" w:styleId="aff7">
    <w:name w:val="НумерованныйПерв"/>
    <w:basedOn w:val="11"/>
    <w:rsid w:val="00950415"/>
    <w:pPr>
      <w:numPr>
        <w:numId w:val="0"/>
      </w:numPr>
      <w:spacing w:after="0"/>
      <w:ind w:right="0"/>
      <w:jc w:val="left"/>
    </w:pPr>
  </w:style>
  <w:style w:type="paragraph" w:customStyle="1" w:styleId="aff8">
    <w:name w:val="НумерованныйПосл"/>
    <w:basedOn w:val="11"/>
    <w:next w:val="a0"/>
    <w:rsid w:val="00950415"/>
    <w:pPr>
      <w:numPr>
        <w:numId w:val="0"/>
      </w:numPr>
      <w:ind w:right="0"/>
      <w:jc w:val="left"/>
    </w:pPr>
    <w:rPr>
      <w:sz w:val="20"/>
    </w:rPr>
  </w:style>
  <w:style w:type="paragraph" w:customStyle="1" w:styleId="aff9">
    <w:name w:val="Организация"/>
    <w:basedOn w:val="a"/>
    <w:next w:val="a"/>
    <w:rsid w:val="00950415"/>
    <w:pPr>
      <w:spacing w:before="420" w:after="60" w:line="320" w:lineRule="exact"/>
    </w:pPr>
    <w:rPr>
      <w:caps/>
      <w:kern w:val="1"/>
      <w:sz w:val="28"/>
    </w:rPr>
  </w:style>
  <w:style w:type="paragraph" w:customStyle="1" w:styleId="220">
    <w:name w:val="Основной текст 22"/>
    <w:basedOn w:val="a"/>
    <w:rsid w:val="00950415"/>
    <w:pPr>
      <w:widowControl w:val="0"/>
      <w:spacing w:before="0" w:after="0"/>
      <w:jc w:val="left"/>
    </w:pPr>
    <w:rPr>
      <w:i/>
      <w:sz w:val="28"/>
    </w:rPr>
  </w:style>
  <w:style w:type="paragraph" w:customStyle="1" w:styleId="affa">
    <w:name w:val="Содержание"/>
    <w:basedOn w:val="26"/>
    <w:rsid w:val="00950415"/>
  </w:style>
  <w:style w:type="paragraph" w:customStyle="1" w:styleId="affb">
    <w:name w:val="Текст в таблице"/>
    <w:basedOn w:val="a"/>
    <w:rsid w:val="00950415"/>
    <w:pPr>
      <w:widowControl w:val="0"/>
      <w:spacing w:before="0" w:after="0" w:line="360" w:lineRule="auto"/>
      <w:jc w:val="center"/>
    </w:pPr>
    <w:rPr>
      <w:sz w:val="28"/>
    </w:rPr>
  </w:style>
  <w:style w:type="paragraph" w:customStyle="1" w:styleId="affc">
    <w:name w:val="текст в табл слева"/>
    <w:basedOn w:val="affb"/>
    <w:rsid w:val="00950415"/>
    <w:pPr>
      <w:jc w:val="left"/>
    </w:pPr>
  </w:style>
  <w:style w:type="paragraph" w:customStyle="1" w:styleId="affd">
    <w:name w:val="Текст в таблице слева"/>
    <w:basedOn w:val="a0"/>
    <w:rsid w:val="00950415"/>
    <w:pPr>
      <w:spacing w:before="40" w:after="40" w:line="240" w:lineRule="auto"/>
      <w:ind w:firstLine="0"/>
      <w:jc w:val="left"/>
    </w:pPr>
    <w:rPr>
      <w:sz w:val="24"/>
    </w:rPr>
  </w:style>
  <w:style w:type="paragraph" w:styleId="ab">
    <w:name w:val="footnote text"/>
    <w:basedOn w:val="a"/>
    <w:link w:val="aa"/>
    <w:rsid w:val="00950415"/>
    <w:rPr>
      <w:sz w:val="20"/>
    </w:rPr>
  </w:style>
  <w:style w:type="paragraph" w:customStyle="1" w:styleId="affe">
    <w:name w:val="Шапака таблицы"/>
    <w:basedOn w:val="a"/>
    <w:rsid w:val="00950415"/>
    <w:pPr>
      <w:widowControl w:val="0"/>
      <w:spacing w:before="0" w:after="0" w:line="360" w:lineRule="auto"/>
      <w:jc w:val="center"/>
    </w:pPr>
    <w:rPr>
      <w:sz w:val="28"/>
    </w:rPr>
  </w:style>
  <w:style w:type="paragraph" w:customStyle="1" w:styleId="1b">
    <w:name w:val="Шапка1"/>
    <w:basedOn w:val="a0"/>
    <w:rsid w:val="00950415"/>
    <w:pPr>
      <w:keepLines/>
      <w:tabs>
        <w:tab w:val="left" w:pos="3600"/>
        <w:tab w:val="left" w:pos="4680"/>
      </w:tabs>
      <w:spacing w:after="240" w:line="240" w:lineRule="auto"/>
      <w:ind w:left="1080" w:right="2880" w:hanging="1080"/>
      <w:jc w:val="left"/>
    </w:pPr>
    <w:rPr>
      <w:rFonts w:ascii="Arial" w:hAnsi="Arial"/>
      <w:sz w:val="20"/>
    </w:rPr>
  </w:style>
  <w:style w:type="paragraph" w:customStyle="1" w:styleId="afff">
    <w:name w:val="ШТ Бок.надписи"/>
    <w:autoRedefine/>
    <w:rsid w:val="00B3321B"/>
    <w:pPr>
      <w:suppressAutoHyphens/>
      <w:ind w:left="113" w:right="113"/>
      <w:jc w:val="center"/>
    </w:pPr>
    <w:rPr>
      <w:rFonts w:eastAsia="Arial"/>
      <w:i/>
      <w:sz w:val="18"/>
      <w:szCs w:val="18"/>
      <w:lang w:eastAsia="ar-SA"/>
    </w:rPr>
  </w:style>
  <w:style w:type="paragraph" w:customStyle="1" w:styleId="1c">
    <w:name w:val="Основной 1"/>
    <w:rsid w:val="00950415"/>
    <w:pPr>
      <w:widowControl w:val="0"/>
      <w:suppressAutoHyphens/>
      <w:spacing w:before="60" w:after="60"/>
    </w:pPr>
    <w:rPr>
      <w:rFonts w:eastAsia="Arial"/>
      <w:color w:val="000000"/>
      <w:lang w:eastAsia="ar-SA"/>
    </w:rPr>
  </w:style>
  <w:style w:type="paragraph" w:customStyle="1" w:styleId="200">
    <w:name w:val="Стиль Основной текст + Междустр.интервал:  точно 20 пт"/>
    <w:basedOn w:val="a0"/>
    <w:rsid w:val="00950415"/>
    <w:pPr>
      <w:spacing w:line="360" w:lineRule="exact"/>
    </w:pPr>
  </w:style>
  <w:style w:type="paragraph" w:customStyle="1" w:styleId="afff0">
    <w:name w:val="текст в штампе слева"/>
    <w:basedOn w:val="aff0"/>
    <w:rsid w:val="00950415"/>
    <w:pPr>
      <w:jc w:val="left"/>
    </w:pPr>
  </w:style>
  <w:style w:type="paragraph" w:customStyle="1" w:styleId="29">
    <w:name w:val="Схема документа2"/>
    <w:basedOn w:val="a"/>
    <w:rsid w:val="00950415"/>
    <w:rPr>
      <w:rFonts w:ascii="Tahoma" w:hAnsi="Tahoma" w:cs="Tahoma"/>
      <w:sz w:val="16"/>
      <w:szCs w:val="16"/>
    </w:rPr>
  </w:style>
  <w:style w:type="character" w:customStyle="1" w:styleId="40">
    <w:name w:val="Заголовок 4 Знак"/>
    <w:link w:val="4"/>
    <w:rsid w:val="007F583B"/>
    <w:rPr>
      <w:sz w:val="32"/>
      <w:lang w:eastAsia="ar-SA"/>
    </w:rPr>
  </w:style>
  <w:style w:type="character" w:customStyle="1" w:styleId="50">
    <w:name w:val="Заголовок 5 Знак"/>
    <w:link w:val="5"/>
    <w:rsid w:val="007F583B"/>
    <w:rPr>
      <w:sz w:val="32"/>
      <w:lang w:eastAsia="ar-SA"/>
    </w:rPr>
  </w:style>
  <w:style w:type="character" w:customStyle="1" w:styleId="70">
    <w:name w:val="Заголовок 7 Знак"/>
    <w:link w:val="7"/>
    <w:rsid w:val="007F583B"/>
    <w:rPr>
      <w:color w:val="FF0000"/>
      <w:sz w:val="28"/>
      <w:lang w:eastAsia="ar-SA"/>
    </w:rPr>
  </w:style>
  <w:style w:type="character" w:customStyle="1" w:styleId="80">
    <w:name w:val="Заголовок 8 Знак"/>
    <w:link w:val="8"/>
    <w:rsid w:val="007F583B"/>
    <w:rPr>
      <w:color w:val="FF0000"/>
      <w:sz w:val="28"/>
      <w:lang w:eastAsia="ar-SA"/>
    </w:rPr>
  </w:style>
  <w:style w:type="character" w:customStyle="1" w:styleId="90">
    <w:name w:val="Заголовок 9 Знак"/>
    <w:link w:val="9"/>
    <w:rsid w:val="007F583B"/>
    <w:rPr>
      <w:sz w:val="28"/>
      <w:u w:val="single"/>
      <w:lang w:eastAsia="ar-SA"/>
    </w:rPr>
  </w:style>
  <w:style w:type="paragraph" w:styleId="afff1">
    <w:name w:val="caption"/>
    <w:basedOn w:val="a"/>
    <w:next w:val="a"/>
    <w:uiPriority w:val="35"/>
    <w:qFormat/>
    <w:rsid w:val="00950415"/>
    <w:pPr>
      <w:spacing w:before="0" w:after="200"/>
    </w:pPr>
    <w:rPr>
      <w:b/>
      <w:bCs/>
      <w:color w:val="4F81BD"/>
      <w:sz w:val="18"/>
      <w:szCs w:val="18"/>
    </w:rPr>
  </w:style>
  <w:style w:type="character" w:customStyle="1" w:styleId="af8">
    <w:name w:val="Название Знак"/>
    <w:link w:val="af7"/>
    <w:rsid w:val="000B5855"/>
    <w:rPr>
      <w:rFonts w:ascii="Arial" w:hAnsi="Arial" w:cs="Arial"/>
      <w:caps/>
      <w:sz w:val="28"/>
      <w:szCs w:val="28"/>
      <w:lang w:eastAsia="ar-SA"/>
    </w:rPr>
  </w:style>
  <w:style w:type="character" w:customStyle="1" w:styleId="afa">
    <w:name w:val="Подзаголовок Знак"/>
    <w:link w:val="af9"/>
    <w:rsid w:val="007F583B"/>
    <w:rPr>
      <w:rFonts w:ascii="Arial" w:eastAsia="Arial Unicode MS" w:hAnsi="Arial" w:cs="Mangal"/>
      <w:i/>
      <w:iCs/>
      <w:sz w:val="28"/>
      <w:szCs w:val="28"/>
      <w:lang w:eastAsia="ar-SA"/>
    </w:rPr>
  </w:style>
  <w:style w:type="character" w:styleId="afff2">
    <w:name w:val="Strong"/>
    <w:uiPriority w:val="22"/>
    <w:qFormat/>
    <w:rsid w:val="00950415"/>
    <w:rPr>
      <w:b/>
      <w:bCs/>
    </w:rPr>
  </w:style>
  <w:style w:type="paragraph" w:styleId="afff3">
    <w:name w:val="No Spacing"/>
    <w:basedOn w:val="a"/>
    <w:link w:val="afff4"/>
    <w:uiPriority w:val="1"/>
    <w:qFormat/>
    <w:rsid w:val="00950415"/>
    <w:pPr>
      <w:spacing w:before="0" w:after="0"/>
    </w:pPr>
    <w:rPr>
      <w:lang w:val="x-none"/>
    </w:rPr>
  </w:style>
  <w:style w:type="paragraph" w:styleId="afff5">
    <w:name w:val="List Paragraph"/>
    <w:basedOn w:val="a"/>
    <w:uiPriority w:val="34"/>
    <w:qFormat/>
    <w:rsid w:val="00950415"/>
    <w:pPr>
      <w:ind w:left="720"/>
      <w:contextualSpacing/>
    </w:pPr>
  </w:style>
  <w:style w:type="paragraph" w:styleId="2a">
    <w:name w:val="Quote"/>
    <w:basedOn w:val="a"/>
    <w:next w:val="a"/>
    <w:link w:val="2b"/>
    <w:uiPriority w:val="29"/>
    <w:qFormat/>
    <w:rsid w:val="00950415"/>
    <w:rPr>
      <w:i/>
      <w:iCs/>
      <w:color w:val="000000"/>
      <w:lang w:val="x-none"/>
    </w:rPr>
  </w:style>
  <w:style w:type="character" w:customStyle="1" w:styleId="2b">
    <w:name w:val="Цитата 2 Знак"/>
    <w:link w:val="2a"/>
    <w:uiPriority w:val="29"/>
    <w:rsid w:val="007F583B"/>
    <w:rPr>
      <w:i/>
      <w:iCs/>
      <w:color w:val="000000"/>
      <w:sz w:val="24"/>
      <w:lang w:eastAsia="ar-SA"/>
    </w:rPr>
  </w:style>
  <w:style w:type="paragraph" w:styleId="afff6">
    <w:name w:val="Intense Quote"/>
    <w:basedOn w:val="a"/>
    <w:next w:val="a"/>
    <w:link w:val="afff7"/>
    <w:uiPriority w:val="30"/>
    <w:qFormat/>
    <w:rsid w:val="00950415"/>
    <w:pPr>
      <w:pBdr>
        <w:bottom w:val="single" w:sz="4" w:space="4" w:color="4F81BD"/>
      </w:pBdr>
      <w:spacing w:before="200" w:after="280"/>
      <w:ind w:left="936" w:right="936"/>
    </w:pPr>
    <w:rPr>
      <w:b/>
      <w:bCs/>
      <w:i/>
      <w:iCs/>
      <w:color w:val="4F81BD"/>
      <w:lang w:val="x-none"/>
    </w:rPr>
  </w:style>
  <w:style w:type="character" w:customStyle="1" w:styleId="afff7">
    <w:name w:val="Выделенная цитата Знак"/>
    <w:link w:val="afff6"/>
    <w:uiPriority w:val="30"/>
    <w:rsid w:val="007F583B"/>
    <w:rPr>
      <w:b/>
      <w:bCs/>
      <w:i/>
      <w:iCs/>
      <w:color w:val="4F81BD"/>
      <w:sz w:val="24"/>
      <w:lang w:eastAsia="ar-SA"/>
    </w:rPr>
  </w:style>
  <w:style w:type="character" w:styleId="afff8">
    <w:name w:val="Subtle Emphasis"/>
    <w:uiPriority w:val="19"/>
    <w:qFormat/>
    <w:rsid w:val="00950415"/>
    <w:rPr>
      <w:i/>
      <w:iCs/>
      <w:color w:val="808080"/>
    </w:rPr>
  </w:style>
  <w:style w:type="character" w:styleId="afff9">
    <w:name w:val="Intense Emphasis"/>
    <w:uiPriority w:val="21"/>
    <w:qFormat/>
    <w:rsid w:val="00950415"/>
    <w:rPr>
      <w:b/>
      <w:bCs/>
      <w:i/>
      <w:iCs/>
      <w:color w:val="4F81BD"/>
    </w:rPr>
  </w:style>
  <w:style w:type="character" w:styleId="afffa">
    <w:name w:val="Subtle Reference"/>
    <w:uiPriority w:val="31"/>
    <w:qFormat/>
    <w:rsid w:val="00950415"/>
    <w:rPr>
      <w:smallCaps/>
      <w:color w:val="C0504D"/>
      <w:u w:val="single"/>
    </w:rPr>
  </w:style>
  <w:style w:type="character" w:styleId="afffb">
    <w:name w:val="Intense Reference"/>
    <w:uiPriority w:val="32"/>
    <w:qFormat/>
    <w:rsid w:val="00950415"/>
    <w:rPr>
      <w:b/>
      <w:bCs/>
      <w:smallCaps/>
      <w:color w:val="C0504D"/>
      <w:spacing w:val="5"/>
      <w:u w:val="single"/>
    </w:rPr>
  </w:style>
  <w:style w:type="character" w:styleId="afffc">
    <w:name w:val="Book Title"/>
    <w:uiPriority w:val="33"/>
    <w:qFormat/>
    <w:rsid w:val="00950415"/>
    <w:rPr>
      <w:b/>
      <w:bCs/>
      <w:smallCaps/>
      <w:spacing w:val="5"/>
    </w:rPr>
  </w:style>
  <w:style w:type="character" w:customStyle="1" w:styleId="afff4">
    <w:name w:val="Без интервала Знак"/>
    <w:link w:val="afff3"/>
    <w:uiPriority w:val="1"/>
    <w:rsid w:val="007F583B"/>
    <w:rPr>
      <w:sz w:val="24"/>
      <w:lang w:eastAsia="ar-SA"/>
    </w:rPr>
  </w:style>
  <w:style w:type="paragraph" w:customStyle="1" w:styleId="afffd">
    <w:name w:val="Назувание организации"/>
    <w:basedOn w:val="af7"/>
    <w:qFormat/>
    <w:rsid w:val="00950415"/>
    <w:rPr>
      <w:b/>
      <w:color w:val="0D0D0D"/>
      <w:sz w:val="36"/>
      <w:szCs w:val="36"/>
    </w:rPr>
  </w:style>
  <w:style w:type="paragraph" w:customStyle="1" w:styleId="afffe">
    <w:name w:val="Название_раздела"/>
    <w:basedOn w:val="af7"/>
    <w:qFormat/>
    <w:rsid w:val="00950415"/>
    <w:rPr>
      <w:caps w:val="0"/>
    </w:rPr>
  </w:style>
  <w:style w:type="paragraph" w:customStyle="1" w:styleId="affff">
    <w:name w:val="Название_Книга"/>
    <w:basedOn w:val="af7"/>
    <w:qFormat/>
    <w:rsid w:val="00950415"/>
    <w:rPr>
      <w:b/>
      <w:caps w:val="0"/>
      <w:sz w:val="36"/>
      <w:szCs w:val="36"/>
    </w:rPr>
  </w:style>
  <w:style w:type="paragraph" w:customStyle="1" w:styleId="affff0">
    <w:name w:val="Название_Том"/>
    <w:basedOn w:val="affff"/>
    <w:qFormat/>
    <w:rsid w:val="00950415"/>
  </w:style>
  <w:style w:type="paragraph" w:customStyle="1" w:styleId="affff1">
    <w:name w:val="Название_шифр"/>
    <w:basedOn w:val="affff0"/>
    <w:qFormat/>
    <w:rsid w:val="00950415"/>
    <w:rPr>
      <w:sz w:val="28"/>
    </w:rPr>
  </w:style>
  <w:style w:type="paragraph" w:customStyle="1" w:styleId="affff2">
    <w:name w:val="Название_объекта"/>
    <w:basedOn w:val="af7"/>
    <w:qFormat/>
    <w:rsid w:val="00950415"/>
    <w:rPr>
      <w:b/>
      <w:color w:val="404040"/>
      <w:sz w:val="44"/>
    </w:rPr>
  </w:style>
  <w:style w:type="paragraph" w:customStyle="1" w:styleId="affff3">
    <w:name w:val="Листинг программы"/>
    <w:rsid w:val="00950415"/>
    <w:pPr>
      <w:suppressAutoHyphens/>
    </w:pPr>
    <w:rPr>
      <w:noProof/>
    </w:rPr>
  </w:style>
  <w:style w:type="paragraph" w:styleId="44">
    <w:name w:val="toc 4"/>
    <w:basedOn w:val="a"/>
    <w:next w:val="a"/>
    <w:autoRedefine/>
    <w:semiHidden/>
    <w:rsid w:val="00950415"/>
    <w:pPr>
      <w:tabs>
        <w:tab w:val="right" w:leader="dot" w:pos="9356"/>
      </w:tabs>
      <w:spacing w:line="336" w:lineRule="auto"/>
      <w:ind w:left="284" w:right="851"/>
      <w:jc w:val="left"/>
    </w:pPr>
  </w:style>
  <w:style w:type="paragraph" w:customStyle="1" w:styleId="affff4">
    <w:name w:val="Переменные"/>
    <w:basedOn w:val="a0"/>
    <w:rsid w:val="00950415"/>
    <w:pPr>
      <w:tabs>
        <w:tab w:val="left" w:pos="482"/>
      </w:tabs>
      <w:ind w:left="482" w:hanging="482"/>
    </w:pPr>
  </w:style>
  <w:style w:type="paragraph" w:styleId="affff5">
    <w:name w:val="Document Map"/>
    <w:basedOn w:val="a"/>
    <w:link w:val="1d"/>
    <w:semiHidden/>
    <w:rsid w:val="00950415"/>
    <w:pPr>
      <w:shd w:val="clear" w:color="auto" w:fill="000080"/>
    </w:pPr>
    <w:rPr>
      <w:lang w:val="x-none"/>
    </w:rPr>
  </w:style>
  <w:style w:type="character" w:customStyle="1" w:styleId="1d">
    <w:name w:val="Схема документа Знак1"/>
    <w:link w:val="affff5"/>
    <w:semiHidden/>
    <w:rsid w:val="00950415"/>
    <w:rPr>
      <w:sz w:val="24"/>
      <w:shd w:val="clear" w:color="auto" w:fill="000080"/>
      <w:lang w:eastAsia="ar-SA"/>
    </w:rPr>
  </w:style>
  <w:style w:type="paragraph" w:styleId="affff6">
    <w:name w:val="annotation text"/>
    <w:basedOn w:val="a"/>
    <w:link w:val="affff7"/>
    <w:semiHidden/>
    <w:rsid w:val="00950415"/>
    <w:rPr>
      <w:rFonts w:ascii="Journal" w:hAnsi="Journal"/>
      <w:lang w:val="x-none"/>
    </w:rPr>
  </w:style>
  <w:style w:type="character" w:customStyle="1" w:styleId="affff7">
    <w:name w:val="Текст примечания Знак"/>
    <w:link w:val="affff6"/>
    <w:semiHidden/>
    <w:rsid w:val="00950415"/>
    <w:rPr>
      <w:rFonts w:ascii="Journal" w:hAnsi="Journal"/>
      <w:sz w:val="24"/>
      <w:lang w:eastAsia="ar-SA"/>
    </w:rPr>
  </w:style>
  <w:style w:type="paragraph" w:customStyle="1" w:styleId="affff8">
    <w:name w:val="Формула"/>
    <w:basedOn w:val="a0"/>
    <w:rsid w:val="00950415"/>
    <w:pPr>
      <w:tabs>
        <w:tab w:val="center" w:pos="4536"/>
        <w:tab w:val="right" w:pos="9356"/>
      </w:tabs>
      <w:ind w:firstLine="0"/>
    </w:pPr>
  </w:style>
  <w:style w:type="paragraph" w:customStyle="1" w:styleId="affff9">
    <w:name w:val="Чертежный"/>
    <w:rsid w:val="00950415"/>
    <w:pPr>
      <w:jc w:val="both"/>
    </w:pPr>
    <w:rPr>
      <w:rFonts w:ascii="ISOCPEUR" w:hAnsi="ISOCPEUR"/>
      <w:i/>
      <w:sz w:val="28"/>
      <w:lang w:val="uk-UA"/>
    </w:rPr>
  </w:style>
  <w:style w:type="paragraph" w:styleId="affffa">
    <w:name w:val="Normal (Web)"/>
    <w:basedOn w:val="a"/>
    <w:uiPriority w:val="99"/>
    <w:rsid w:val="00AA72D3"/>
    <w:pPr>
      <w:spacing w:before="100" w:beforeAutospacing="1" w:after="100" w:afterAutospacing="1"/>
      <w:jc w:val="left"/>
    </w:pPr>
    <w:rPr>
      <w:szCs w:val="24"/>
      <w:lang w:eastAsia="ru-RU"/>
    </w:rPr>
  </w:style>
  <w:style w:type="table" w:styleId="affffb">
    <w:name w:val="Table Grid"/>
    <w:basedOn w:val="a2"/>
    <w:uiPriority w:val="59"/>
    <w:rsid w:val="00BA562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a"/>
    <w:rsid w:val="00BA5625"/>
    <w:pPr>
      <w:spacing w:before="100" w:beforeAutospacing="1" w:after="0" w:line="360" w:lineRule="auto"/>
      <w:ind w:firstLine="720"/>
      <w:jc w:val="left"/>
    </w:pPr>
    <w:rPr>
      <w:sz w:val="28"/>
      <w:szCs w:val="28"/>
      <w:lang w:eastAsia="ru-RU"/>
    </w:rPr>
  </w:style>
  <w:style w:type="character" w:customStyle="1" w:styleId="140">
    <w:name w:val=" Знак Знак14"/>
    <w:rsid w:val="00BA5625"/>
    <w:rPr>
      <w:b/>
      <w:kern w:val="1"/>
      <w:sz w:val="32"/>
      <w:lang w:val="ru-RU" w:eastAsia="ar-SA" w:bidi="ar-SA"/>
    </w:rPr>
  </w:style>
  <w:style w:type="character" w:customStyle="1" w:styleId="14">
    <w:name w:val="Основной текст Знак1"/>
    <w:aliases w:val=" Знак Знак, Знак Знак1, Знак Знак5, Знак Знак2,Основной текст Знак2,Знак Знак,Основной текст Знак Знак Знак,Основной текст Знак2 Знак Знак Знак Знак Знак,Основной текст Знак1 Знак Знак Знак Знак Знак Знак, Знак Знак4, Знак Знак3"/>
    <w:link w:val="a0"/>
    <w:locked/>
    <w:rsid w:val="00BA5625"/>
    <w:rPr>
      <w:sz w:val="28"/>
      <w:lang w:eastAsia="ar-SA"/>
    </w:rPr>
  </w:style>
  <w:style w:type="character" w:customStyle="1" w:styleId="120">
    <w:name w:val=" Знак Знак12"/>
    <w:rsid w:val="00BA5625"/>
    <w:rPr>
      <w:rFonts w:ascii="Arial" w:hAnsi="Arial"/>
      <w:b/>
      <w:sz w:val="18"/>
      <w:lang w:val="ru-RU" w:eastAsia="ar-SA" w:bidi="ar-SA"/>
    </w:rPr>
  </w:style>
  <w:style w:type="character" w:customStyle="1" w:styleId="130">
    <w:name w:val=" Знак Знак13"/>
    <w:rsid w:val="00BA5625"/>
    <w:rPr>
      <w:b/>
      <w:color w:val="000000"/>
      <w:kern w:val="1"/>
      <w:sz w:val="28"/>
      <w:lang w:val="ru-RU" w:eastAsia="ar-SA" w:bidi="ar-SA"/>
    </w:rPr>
  </w:style>
  <w:style w:type="character" w:customStyle="1" w:styleId="150">
    <w:name w:val=" Знак Знак15"/>
    <w:rsid w:val="00BA5625"/>
    <w:rPr>
      <w:b/>
      <w:kern w:val="1"/>
      <w:sz w:val="32"/>
      <w:lang w:eastAsia="ar-SA"/>
    </w:rPr>
  </w:style>
  <w:style w:type="character" w:customStyle="1" w:styleId="110">
    <w:name w:val=" Знак Знак11"/>
    <w:rsid w:val="00BA5625"/>
    <w:rPr>
      <w:b/>
      <w:color w:val="000000"/>
      <w:kern w:val="1"/>
      <w:sz w:val="28"/>
      <w:lang w:eastAsia="ar-SA"/>
    </w:rPr>
  </w:style>
  <w:style w:type="character" w:customStyle="1" w:styleId="affffc">
    <w:name w:val=" Знак Знак Знак"/>
    <w:locked/>
    <w:rsid w:val="00BA5625"/>
    <w:rPr>
      <w:sz w:val="28"/>
      <w:lang w:val="ru-RU" w:eastAsia="ar-SA" w:bidi="ar-SA"/>
    </w:rPr>
  </w:style>
  <w:style w:type="paragraph" w:styleId="2c">
    <w:name w:val="Body Text Indent 2"/>
    <w:basedOn w:val="a"/>
    <w:link w:val="2d"/>
    <w:semiHidden/>
    <w:unhideWhenUsed/>
    <w:rsid w:val="00BA5625"/>
    <w:pPr>
      <w:spacing w:line="480" w:lineRule="auto"/>
      <w:ind w:left="283"/>
    </w:pPr>
    <w:rPr>
      <w:lang w:val="x-none"/>
    </w:rPr>
  </w:style>
  <w:style w:type="character" w:customStyle="1" w:styleId="2d">
    <w:name w:val="Основной текст с отступом 2 Знак"/>
    <w:link w:val="2c"/>
    <w:semiHidden/>
    <w:rsid w:val="00BA5625"/>
    <w:rPr>
      <w:sz w:val="24"/>
      <w:lang w:eastAsia="ar-SA"/>
    </w:rPr>
  </w:style>
  <w:style w:type="paragraph" w:customStyle="1" w:styleId="121">
    <w:name w:val="абзац 12"/>
    <w:basedOn w:val="a"/>
    <w:rsid w:val="00BA5625"/>
    <w:pPr>
      <w:spacing w:after="0"/>
      <w:ind w:firstLine="709"/>
    </w:pPr>
    <w:rPr>
      <w:lang w:eastAsia="ru-RU"/>
    </w:rPr>
  </w:style>
  <w:style w:type="paragraph" w:styleId="36">
    <w:name w:val="Body Text 3"/>
    <w:basedOn w:val="a"/>
    <w:link w:val="37"/>
    <w:semiHidden/>
    <w:unhideWhenUsed/>
    <w:rsid w:val="00BA5625"/>
    <w:rPr>
      <w:sz w:val="16"/>
      <w:szCs w:val="16"/>
      <w:lang w:val="x-none"/>
    </w:rPr>
  </w:style>
  <w:style w:type="character" w:customStyle="1" w:styleId="37">
    <w:name w:val="Основной текст 3 Знак"/>
    <w:link w:val="36"/>
    <w:semiHidden/>
    <w:rsid w:val="00BA5625"/>
    <w:rPr>
      <w:sz w:val="16"/>
      <w:szCs w:val="16"/>
      <w:lang w:eastAsia="ar-SA"/>
    </w:rPr>
  </w:style>
  <w:style w:type="character" w:customStyle="1" w:styleId="1e">
    <w:name w:val="Текст выноски Знак1"/>
    <w:rsid w:val="00BA5625"/>
    <w:rPr>
      <w:rFonts w:ascii="Tahoma" w:hAnsi="Tahoma" w:cs="Tahoma"/>
      <w:sz w:val="16"/>
      <w:szCs w:val="16"/>
    </w:rPr>
  </w:style>
  <w:style w:type="character" w:customStyle="1" w:styleId="1f">
    <w:name w:val="Текст сноски Знак1"/>
    <w:rsid w:val="00BA5625"/>
  </w:style>
  <w:style w:type="character" w:customStyle="1" w:styleId="17">
    <w:name w:val="Нижний колонтитул Знак1"/>
    <w:link w:val="af2"/>
    <w:rsid w:val="00BA5625"/>
    <w:rPr>
      <w:lang w:eastAsia="ar-SA"/>
    </w:rPr>
  </w:style>
  <w:style w:type="character" w:customStyle="1" w:styleId="af4">
    <w:name w:val="Основной текст с отступом Знак"/>
    <w:link w:val="af3"/>
    <w:rsid w:val="00BA5625"/>
    <w:rPr>
      <w:sz w:val="24"/>
      <w:lang w:eastAsia="ar-SA"/>
    </w:rPr>
  </w:style>
  <w:style w:type="character" w:customStyle="1" w:styleId="af6">
    <w:name w:val="Верхний колонтитул Знак"/>
    <w:aliases w:val="??????? ?????????? Знак"/>
    <w:link w:val="af5"/>
    <w:uiPriority w:val="99"/>
    <w:rsid w:val="00BA5625"/>
    <w:rPr>
      <w:sz w:val="24"/>
      <w:lang w:eastAsia="ar-SA"/>
    </w:rPr>
  </w:style>
  <w:style w:type="paragraph" w:customStyle="1" w:styleId="xl74">
    <w:name w:val="xl74"/>
    <w:basedOn w:val="a"/>
    <w:rsid w:val="00BA5625"/>
    <w:pPr>
      <w:pBdr>
        <w:top w:val="single" w:sz="4" w:space="0" w:color="auto"/>
        <w:bottom w:val="single" w:sz="4" w:space="0" w:color="auto"/>
      </w:pBdr>
      <w:spacing w:before="100" w:beforeAutospacing="1" w:after="100" w:afterAutospacing="1"/>
      <w:jc w:val="left"/>
      <w:textAlignment w:val="center"/>
    </w:pPr>
    <w:rPr>
      <w:sz w:val="20"/>
      <w:lang w:eastAsia="ru-RU"/>
    </w:rPr>
  </w:style>
  <w:style w:type="character" w:customStyle="1" w:styleId="fontstyle01">
    <w:name w:val="fontstyle01"/>
    <w:rsid w:val="00526D17"/>
    <w:rPr>
      <w:rFonts w:ascii="TimesNewRomanPSMT" w:hAnsi="TimesNewRomanPSMT" w:hint="default"/>
      <w:b w:val="0"/>
      <w:bCs w:val="0"/>
      <w:i w:val="0"/>
      <w:iCs w:val="0"/>
      <w:color w:val="000000"/>
      <w:sz w:val="28"/>
      <w:szCs w:val="28"/>
    </w:rPr>
  </w:style>
  <w:style w:type="character" w:customStyle="1" w:styleId="fontstyle21">
    <w:name w:val="fontstyle21"/>
    <w:rsid w:val="00526D17"/>
    <w:rPr>
      <w:rFonts w:ascii="OpenSymbol" w:hAnsi="OpenSymbol" w:hint="default"/>
      <w:b w:val="0"/>
      <w:bCs w:val="0"/>
      <w:i w:val="0"/>
      <w:iCs w:val="0"/>
      <w:color w:val="000000"/>
      <w:sz w:val="28"/>
      <w:szCs w:val="28"/>
    </w:rPr>
  </w:style>
  <w:style w:type="paragraph" w:customStyle="1" w:styleId="affffd">
    <w:name w:val="Штамп форма"/>
    <w:basedOn w:val="af2"/>
    <w:rsid w:val="00B57D17"/>
    <w:pPr>
      <w:widowControl/>
      <w:tabs>
        <w:tab w:val="clear" w:pos="4153"/>
        <w:tab w:val="clear" w:pos="8306"/>
      </w:tabs>
      <w:spacing w:line="360" w:lineRule="auto"/>
      <w:ind w:firstLine="170"/>
      <w:jc w:val="center"/>
    </w:pPr>
    <w:rPr>
      <w:rFonts w:ascii="Arial" w:hAnsi="Arial"/>
      <w:kern w:val="20"/>
      <w:sz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74960">
      <w:bodyDiv w:val="1"/>
      <w:marLeft w:val="0"/>
      <w:marRight w:val="0"/>
      <w:marTop w:val="0"/>
      <w:marBottom w:val="0"/>
      <w:divBdr>
        <w:top w:val="none" w:sz="0" w:space="0" w:color="auto"/>
        <w:left w:val="none" w:sz="0" w:space="0" w:color="auto"/>
        <w:bottom w:val="none" w:sz="0" w:space="0" w:color="auto"/>
        <w:right w:val="none" w:sz="0" w:space="0" w:color="auto"/>
      </w:divBdr>
    </w:div>
    <w:div w:id="157575292">
      <w:bodyDiv w:val="1"/>
      <w:marLeft w:val="0"/>
      <w:marRight w:val="0"/>
      <w:marTop w:val="0"/>
      <w:marBottom w:val="0"/>
      <w:divBdr>
        <w:top w:val="none" w:sz="0" w:space="0" w:color="auto"/>
        <w:left w:val="none" w:sz="0" w:space="0" w:color="auto"/>
        <w:bottom w:val="none" w:sz="0" w:space="0" w:color="auto"/>
        <w:right w:val="none" w:sz="0" w:space="0" w:color="auto"/>
      </w:divBdr>
    </w:div>
    <w:div w:id="207694148">
      <w:bodyDiv w:val="1"/>
      <w:marLeft w:val="0"/>
      <w:marRight w:val="0"/>
      <w:marTop w:val="0"/>
      <w:marBottom w:val="0"/>
      <w:divBdr>
        <w:top w:val="none" w:sz="0" w:space="0" w:color="auto"/>
        <w:left w:val="none" w:sz="0" w:space="0" w:color="auto"/>
        <w:bottom w:val="none" w:sz="0" w:space="0" w:color="auto"/>
        <w:right w:val="none" w:sz="0" w:space="0" w:color="auto"/>
      </w:divBdr>
    </w:div>
    <w:div w:id="222763356">
      <w:bodyDiv w:val="1"/>
      <w:marLeft w:val="0"/>
      <w:marRight w:val="0"/>
      <w:marTop w:val="0"/>
      <w:marBottom w:val="0"/>
      <w:divBdr>
        <w:top w:val="none" w:sz="0" w:space="0" w:color="auto"/>
        <w:left w:val="none" w:sz="0" w:space="0" w:color="auto"/>
        <w:bottom w:val="none" w:sz="0" w:space="0" w:color="auto"/>
        <w:right w:val="none" w:sz="0" w:space="0" w:color="auto"/>
      </w:divBdr>
    </w:div>
    <w:div w:id="238833844">
      <w:bodyDiv w:val="1"/>
      <w:marLeft w:val="0"/>
      <w:marRight w:val="0"/>
      <w:marTop w:val="0"/>
      <w:marBottom w:val="0"/>
      <w:divBdr>
        <w:top w:val="none" w:sz="0" w:space="0" w:color="auto"/>
        <w:left w:val="none" w:sz="0" w:space="0" w:color="auto"/>
        <w:bottom w:val="none" w:sz="0" w:space="0" w:color="auto"/>
        <w:right w:val="none" w:sz="0" w:space="0" w:color="auto"/>
      </w:divBdr>
    </w:div>
    <w:div w:id="279193585">
      <w:bodyDiv w:val="1"/>
      <w:marLeft w:val="0"/>
      <w:marRight w:val="0"/>
      <w:marTop w:val="0"/>
      <w:marBottom w:val="0"/>
      <w:divBdr>
        <w:top w:val="none" w:sz="0" w:space="0" w:color="auto"/>
        <w:left w:val="none" w:sz="0" w:space="0" w:color="auto"/>
        <w:bottom w:val="none" w:sz="0" w:space="0" w:color="auto"/>
        <w:right w:val="none" w:sz="0" w:space="0" w:color="auto"/>
      </w:divBdr>
    </w:div>
    <w:div w:id="300621038">
      <w:bodyDiv w:val="1"/>
      <w:marLeft w:val="0"/>
      <w:marRight w:val="0"/>
      <w:marTop w:val="0"/>
      <w:marBottom w:val="0"/>
      <w:divBdr>
        <w:top w:val="none" w:sz="0" w:space="0" w:color="auto"/>
        <w:left w:val="none" w:sz="0" w:space="0" w:color="auto"/>
        <w:bottom w:val="none" w:sz="0" w:space="0" w:color="auto"/>
        <w:right w:val="none" w:sz="0" w:space="0" w:color="auto"/>
      </w:divBdr>
    </w:div>
    <w:div w:id="308948583">
      <w:bodyDiv w:val="1"/>
      <w:marLeft w:val="0"/>
      <w:marRight w:val="0"/>
      <w:marTop w:val="0"/>
      <w:marBottom w:val="0"/>
      <w:divBdr>
        <w:top w:val="none" w:sz="0" w:space="0" w:color="auto"/>
        <w:left w:val="none" w:sz="0" w:space="0" w:color="auto"/>
        <w:bottom w:val="none" w:sz="0" w:space="0" w:color="auto"/>
        <w:right w:val="none" w:sz="0" w:space="0" w:color="auto"/>
      </w:divBdr>
    </w:div>
    <w:div w:id="346257218">
      <w:bodyDiv w:val="1"/>
      <w:marLeft w:val="0"/>
      <w:marRight w:val="0"/>
      <w:marTop w:val="0"/>
      <w:marBottom w:val="0"/>
      <w:divBdr>
        <w:top w:val="none" w:sz="0" w:space="0" w:color="auto"/>
        <w:left w:val="none" w:sz="0" w:space="0" w:color="auto"/>
        <w:bottom w:val="none" w:sz="0" w:space="0" w:color="auto"/>
        <w:right w:val="none" w:sz="0" w:space="0" w:color="auto"/>
      </w:divBdr>
    </w:div>
    <w:div w:id="587886419">
      <w:bodyDiv w:val="1"/>
      <w:marLeft w:val="0"/>
      <w:marRight w:val="0"/>
      <w:marTop w:val="0"/>
      <w:marBottom w:val="0"/>
      <w:divBdr>
        <w:top w:val="none" w:sz="0" w:space="0" w:color="auto"/>
        <w:left w:val="none" w:sz="0" w:space="0" w:color="auto"/>
        <w:bottom w:val="none" w:sz="0" w:space="0" w:color="auto"/>
        <w:right w:val="none" w:sz="0" w:space="0" w:color="auto"/>
      </w:divBdr>
    </w:div>
    <w:div w:id="639648441">
      <w:bodyDiv w:val="1"/>
      <w:marLeft w:val="0"/>
      <w:marRight w:val="0"/>
      <w:marTop w:val="0"/>
      <w:marBottom w:val="0"/>
      <w:divBdr>
        <w:top w:val="none" w:sz="0" w:space="0" w:color="auto"/>
        <w:left w:val="none" w:sz="0" w:space="0" w:color="auto"/>
        <w:bottom w:val="none" w:sz="0" w:space="0" w:color="auto"/>
        <w:right w:val="none" w:sz="0" w:space="0" w:color="auto"/>
      </w:divBdr>
    </w:div>
    <w:div w:id="727454451">
      <w:bodyDiv w:val="1"/>
      <w:marLeft w:val="0"/>
      <w:marRight w:val="0"/>
      <w:marTop w:val="0"/>
      <w:marBottom w:val="0"/>
      <w:divBdr>
        <w:top w:val="none" w:sz="0" w:space="0" w:color="auto"/>
        <w:left w:val="none" w:sz="0" w:space="0" w:color="auto"/>
        <w:bottom w:val="none" w:sz="0" w:space="0" w:color="auto"/>
        <w:right w:val="none" w:sz="0" w:space="0" w:color="auto"/>
      </w:divBdr>
    </w:div>
    <w:div w:id="789520402">
      <w:bodyDiv w:val="1"/>
      <w:marLeft w:val="0"/>
      <w:marRight w:val="0"/>
      <w:marTop w:val="0"/>
      <w:marBottom w:val="0"/>
      <w:divBdr>
        <w:top w:val="none" w:sz="0" w:space="0" w:color="auto"/>
        <w:left w:val="none" w:sz="0" w:space="0" w:color="auto"/>
        <w:bottom w:val="none" w:sz="0" w:space="0" w:color="auto"/>
        <w:right w:val="none" w:sz="0" w:space="0" w:color="auto"/>
      </w:divBdr>
    </w:div>
    <w:div w:id="971054464">
      <w:bodyDiv w:val="1"/>
      <w:marLeft w:val="0"/>
      <w:marRight w:val="0"/>
      <w:marTop w:val="0"/>
      <w:marBottom w:val="0"/>
      <w:divBdr>
        <w:top w:val="none" w:sz="0" w:space="0" w:color="auto"/>
        <w:left w:val="none" w:sz="0" w:space="0" w:color="auto"/>
        <w:bottom w:val="none" w:sz="0" w:space="0" w:color="auto"/>
        <w:right w:val="none" w:sz="0" w:space="0" w:color="auto"/>
      </w:divBdr>
    </w:div>
    <w:div w:id="1111512769">
      <w:bodyDiv w:val="1"/>
      <w:marLeft w:val="0"/>
      <w:marRight w:val="0"/>
      <w:marTop w:val="0"/>
      <w:marBottom w:val="0"/>
      <w:divBdr>
        <w:top w:val="none" w:sz="0" w:space="0" w:color="auto"/>
        <w:left w:val="none" w:sz="0" w:space="0" w:color="auto"/>
        <w:bottom w:val="none" w:sz="0" w:space="0" w:color="auto"/>
        <w:right w:val="none" w:sz="0" w:space="0" w:color="auto"/>
      </w:divBdr>
    </w:div>
    <w:div w:id="1181163173">
      <w:bodyDiv w:val="1"/>
      <w:marLeft w:val="0"/>
      <w:marRight w:val="0"/>
      <w:marTop w:val="0"/>
      <w:marBottom w:val="0"/>
      <w:divBdr>
        <w:top w:val="none" w:sz="0" w:space="0" w:color="auto"/>
        <w:left w:val="none" w:sz="0" w:space="0" w:color="auto"/>
        <w:bottom w:val="none" w:sz="0" w:space="0" w:color="auto"/>
        <w:right w:val="none" w:sz="0" w:space="0" w:color="auto"/>
      </w:divBdr>
    </w:div>
    <w:div w:id="1293364116">
      <w:bodyDiv w:val="1"/>
      <w:marLeft w:val="0"/>
      <w:marRight w:val="0"/>
      <w:marTop w:val="0"/>
      <w:marBottom w:val="0"/>
      <w:divBdr>
        <w:top w:val="none" w:sz="0" w:space="0" w:color="auto"/>
        <w:left w:val="none" w:sz="0" w:space="0" w:color="auto"/>
        <w:bottom w:val="none" w:sz="0" w:space="0" w:color="auto"/>
        <w:right w:val="none" w:sz="0" w:space="0" w:color="auto"/>
      </w:divBdr>
    </w:div>
    <w:div w:id="1326586288">
      <w:bodyDiv w:val="1"/>
      <w:marLeft w:val="0"/>
      <w:marRight w:val="0"/>
      <w:marTop w:val="0"/>
      <w:marBottom w:val="0"/>
      <w:divBdr>
        <w:top w:val="none" w:sz="0" w:space="0" w:color="auto"/>
        <w:left w:val="none" w:sz="0" w:space="0" w:color="auto"/>
        <w:bottom w:val="none" w:sz="0" w:space="0" w:color="auto"/>
        <w:right w:val="none" w:sz="0" w:space="0" w:color="auto"/>
      </w:divBdr>
    </w:div>
    <w:div w:id="1562862502">
      <w:bodyDiv w:val="1"/>
      <w:marLeft w:val="0"/>
      <w:marRight w:val="0"/>
      <w:marTop w:val="0"/>
      <w:marBottom w:val="0"/>
      <w:divBdr>
        <w:top w:val="none" w:sz="0" w:space="0" w:color="auto"/>
        <w:left w:val="none" w:sz="0" w:space="0" w:color="auto"/>
        <w:bottom w:val="none" w:sz="0" w:space="0" w:color="auto"/>
        <w:right w:val="none" w:sz="0" w:space="0" w:color="auto"/>
      </w:divBdr>
    </w:div>
    <w:div w:id="1619800667">
      <w:bodyDiv w:val="1"/>
      <w:marLeft w:val="0"/>
      <w:marRight w:val="0"/>
      <w:marTop w:val="0"/>
      <w:marBottom w:val="0"/>
      <w:divBdr>
        <w:top w:val="none" w:sz="0" w:space="0" w:color="auto"/>
        <w:left w:val="none" w:sz="0" w:space="0" w:color="auto"/>
        <w:bottom w:val="none" w:sz="0" w:space="0" w:color="auto"/>
        <w:right w:val="none" w:sz="0" w:space="0" w:color="auto"/>
      </w:divBdr>
    </w:div>
    <w:div w:id="1709379252">
      <w:bodyDiv w:val="1"/>
      <w:marLeft w:val="0"/>
      <w:marRight w:val="0"/>
      <w:marTop w:val="0"/>
      <w:marBottom w:val="0"/>
      <w:divBdr>
        <w:top w:val="none" w:sz="0" w:space="0" w:color="auto"/>
        <w:left w:val="none" w:sz="0" w:space="0" w:color="auto"/>
        <w:bottom w:val="none" w:sz="0" w:space="0" w:color="auto"/>
        <w:right w:val="none" w:sz="0" w:space="0" w:color="auto"/>
      </w:divBdr>
    </w:div>
    <w:div w:id="1872109458">
      <w:bodyDiv w:val="1"/>
      <w:marLeft w:val="0"/>
      <w:marRight w:val="0"/>
      <w:marTop w:val="0"/>
      <w:marBottom w:val="0"/>
      <w:divBdr>
        <w:top w:val="none" w:sz="0" w:space="0" w:color="auto"/>
        <w:left w:val="none" w:sz="0" w:space="0" w:color="auto"/>
        <w:bottom w:val="none" w:sz="0" w:space="0" w:color="auto"/>
        <w:right w:val="none" w:sz="0" w:space="0" w:color="auto"/>
      </w:divBdr>
    </w:div>
    <w:div w:id="1876886899">
      <w:bodyDiv w:val="1"/>
      <w:marLeft w:val="0"/>
      <w:marRight w:val="0"/>
      <w:marTop w:val="0"/>
      <w:marBottom w:val="0"/>
      <w:divBdr>
        <w:top w:val="none" w:sz="0" w:space="0" w:color="auto"/>
        <w:left w:val="none" w:sz="0" w:space="0" w:color="auto"/>
        <w:bottom w:val="none" w:sz="0" w:space="0" w:color="auto"/>
        <w:right w:val="none" w:sz="0" w:space="0" w:color="auto"/>
      </w:divBdr>
    </w:div>
    <w:div w:id="1881014509">
      <w:bodyDiv w:val="1"/>
      <w:marLeft w:val="0"/>
      <w:marRight w:val="0"/>
      <w:marTop w:val="0"/>
      <w:marBottom w:val="0"/>
      <w:divBdr>
        <w:top w:val="none" w:sz="0" w:space="0" w:color="auto"/>
        <w:left w:val="none" w:sz="0" w:space="0" w:color="auto"/>
        <w:bottom w:val="none" w:sz="0" w:space="0" w:color="auto"/>
        <w:right w:val="none" w:sz="0" w:space="0" w:color="auto"/>
      </w:divBdr>
    </w:div>
    <w:div w:id="1963151839">
      <w:bodyDiv w:val="1"/>
      <w:marLeft w:val="0"/>
      <w:marRight w:val="0"/>
      <w:marTop w:val="0"/>
      <w:marBottom w:val="0"/>
      <w:divBdr>
        <w:top w:val="none" w:sz="0" w:space="0" w:color="auto"/>
        <w:left w:val="none" w:sz="0" w:space="0" w:color="auto"/>
        <w:bottom w:val="none" w:sz="0" w:space="0" w:color="auto"/>
        <w:right w:val="none" w:sz="0" w:space="0" w:color="auto"/>
      </w:divBdr>
    </w:div>
    <w:div w:id="2016880605">
      <w:bodyDiv w:val="1"/>
      <w:marLeft w:val="0"/>
      <w:marRight w:val="0"/>
      <w:marTop w:val="0"/>
      <w:marBottom w:val="0"/>
      <w:divBdr>
        <w:top w:val="none" w:sz="0" w:space="0" w:color="auto"/>
        <w:left w:val="none" w:sz="0" w:space="0" w:color="auto"/>
        <w:bottom w:val="none" w:sz="0" w:space="0" w:color="auto"/>
        <w:right w:val="none" w:sz="0" w:space="0" w:color="auto"/>
      </w:divBdr>
    </w:div>
    <w:div w:id="2063558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436AD-AD59-4510-9B4D-999DB25BB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835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ЗАО «ГИПРОГОР»</vt:lpstr>
    </vt:vector>
  </TitlesOfParts>
  <Company>1</Company>
  <LinksUpToDate>false</LinksUpToDate>
  <CharactersWithSpaces>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ЗАО «ГИПРОГОР»</dc:title>
  <dc:subject/>
  <dc:creator>AN</dc:creator>
  <cp:keywords/>
  <cp:lastModifiedBy>DNS</cp:lastModifiedBy>
  <cp:revision>2</cp:revision>
  <cp:lastPrinted>2021-07-27T05:39:00Z</cp:lastPrinted>
  <dcterms:created xsi:type="dcterms:W3CDTF">2022-01-08T09:17:00Z</dcterms:created>
  <dcterms:modified xsi:type="dcterms:W3CDTF">2022-01-08T09:17:00Z</dcterms:modified>
</cp:coreProperties>
</file>